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1959A" w14:textId="77777777" w:rsidR="005C7409" w:rsidRDefault="006F5A42" w:rsidP="00144027">
      <w:pPr>
        <w:pStyle w:val="odrkyChar"/>
        <w:spacing w:before="0" w:after="0"/>
        <w:outlineLvl w:val="0"/>
        <w:rPr>
          <w:b/>
        </w:rPr>
      </w:pPr>
      <w:r w:rsidRPr="00144027">
        <w:rPr>
          <w:b/>
          <w:bCs/>
        </w:rPr>
        <w:t xml:space="preserve">Příloha č. </w:t>
      </w:r>
      <w:proofErr w:type="gramStart"/>
      <w:r>
        <w:rPr>
          <w:b/>
          <w:bCs/>
        </w:rPr>
        <w:t>4a</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14:paraId="2944F8E8" w14:textId="77777777" w:rsidR="006F5A42" w:rsidRPr="00144027" w:rsidRDefault="006F5A42" w:rsidP="00144027">
      <w:pPr>
        <w:pStyle w:val="odrkyChar"/>
        <w:spacing w:before="0" w:after="0"/>
        <w:outlineLvl w:val="0"/>
        <w:rPr>
          <w:highlight w:val="lightGray"/>
        </w:rPr>
      </w:pPr>
    </w:p>
    <w:p w14:paraId="560DAC74"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659DC59D" w14:textId="77777777" w:rsidR="00144027" w:rsidRDefault="00144027" w:rsidP="00144027">
      <w:pPr>
        <w:pStyle w:val="Podnadpis"/>
        <w:tabs>
          <w:tab w:val="right" w:pos="9638"/>
        </w:tabs>
        <w:jc w:val="both"/>
        <w:rPr>
          <w:rFonts w:ascii="Arial" w:hAnsi="Arial" w:cs="Arial"/>
          <w:b w:val="0"/>
          <w:sz w:val="22"/>
          <w:szCs w:val="22"/>
        </w:rPr>
      </w:pPr>
    </w:p>
    <w:p w14:paraId="70B31251" w14:textId="77777777" w:rsidR="00144027" w:rsidRPr="00144027" w:rsidRDefault="00144027" w:rsidP="00144027">
      <w:pPr>
        <w:pStyle w:val="Podnadpis"/>
        <w:tabs>
          <w:tab w:val="right" w:pos="9638"/>
        </w:tabs>
        <w:jc w:val="both"/>
        <w:rPr>
          <w:rFonts w:ascii="Arial" w:hAnsi="Arial" w:cs="Arial"/>
          <w:b w:val="0"/>
          <w:sz w:val="22"/>
          <w:szCs w:val="22"/>
        </w:rPr>
      </w:pPr>
    </w:p>
    <w:p w14:paraId="20D2980D"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4A1FF07B"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46597CA5" w14:textId="77777777" w:rsidR="00144027" w:rsidRDefault="00144027" w:rsidP="00144027">
      <w:pPr>
        <w:pStyle w:val="Podnadpis"/>
        <w:tabs>
          <w:tab w:val="right" w:pos="9638"/>
        </w:tabs>
        <w:jc w:val="both"/>
        <w:rPr>
          <w:rFonts w:ascii="Arial" w:hAnsi="Arial" w:cs="Arial"/>
          <w:sz w:val="22"/>
          <w:szCs w:val="22"/>
        </w:rPr>
      </w:pPr>
    </w:p>
    <w:p w14:paraId="720F973C" w14:textId="77777777" w:rsidR="00144027" w:rsidRDefault="00144027" w:rsidP="00144027">
      <w:pPr>
        <w:pStyle w:val="Podnadpis"/>
        <w:tabs>
          <w:tab w:val="right" w:pos="9638"/>
        </w:tabs>
        <w:jc w:val="both"/>
        <w:rPr>
          <w:rFonts w:ascii="Arial" w:hAnsi="Arial" w:cs="Arial"/>
          <w:sz w:val="22"/>
          <w:szCs w:val="22"/>
        </w:rPr>
      </w:pPr>
    </w:p>
    <w:p w14:paraId="5B29DC12" w14:textId="77777777" w:rsidR="001C62C0" w:rsidRDefault="00144027" w:rsidP="001C62C0">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sidRPr="00850BE4">
        <w:rPr>
          <w:rFonts w:ascii="Arial" w:hAnsi="Arial" w:cs="Arial"/>
          <w:b/>
          <w:sz w:val="22"/>
          <w:szCs w:val="22"/>
        </w:rPr>
        <w:t>:</w:t>
      </w:r>
      <w:r w:rsidR="00634F59" w:rsidRPr="00850BE4">
        <w:rPr>
          <w:rFonts w:ascii="Arial" w:hAnsi="Arial" w:cs="Arial"/>
          <w:b/>
          <w:sz w:val="22"/>
          <w:szCs w:val="22"/>
        </w:rPr>
        <w:t xml:space="preserve">   </w:t>
      </w:r>
      <w:proofErr w:type="gramEnd"/>
      <w:r w:rsidR="00634F59" w:rsidRPr="00850BE4">
        <w:rPr>
          <w:rFonts w:ascii="Arial" w:hAnsi="Arial" w:cs="Arial"/>
          <w:b/>
          <w:sz w:val="22"/>
          <w:szCs w:val="22"/>
        </w:rPr>
        <w:t xml:space="preserve">                            </w:t>
      </w:r>
      <w:r w:rsidR="00850BE4" w:rsidRPr="00850BE4">
        <w:rPr>
          <w:rFonts w:ascii="Arial" w:hAnsi="Arial" w:cs="Arial"/>
          <w:b/>
          <w:sz w:val="22"/>
          <w:szCs w:val="22"/>
        </w:rPr>
        <w:t>Statutární město Opava</w:t>
      </w:r>
    </w:p>
    <w:p w14:paraId="6FEC815E" w14:textId="77777777" w:rsidR="00634F59" w:rsidRPr="00634F59" w:rsidRDefault="00CC38A2" w:rsidP="001C62C0">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r w:rsidR="00850BE4" w:rsidRPr="001A2709">
        <w:rPr>
          <w:rFonts w:ascii="Arial" w:hAnsi="Arial" w:cs="Arial"/>
          <w:sz w:val="22"/>
          <w:szCs w:val="22"/>
        </w:rPr>
        <w:t>Horní náměstí 382/69, Město, 74601 Opava</w:t>
      </w:r>
    </w:p>
    <w:p w14:paraId="5F2BE364" w14:textId="77777777" w:rsidR="00634F59" w:rsidRPr="00634F59" w:rsidRDefault="00634F59" w:rsidP="00634F59">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r w:rsidR="00850BE4" w:rsidRPr="001A2709">
        <w:rPr>
          <w:rFonts w:ascii="Arial" w:hAnsi="Arial" w:cs="Arial"/>
          <w:sz w:val="22"/>
          <w:szCs w:val="22"/>
        </w:rPr>
        <w:t>00300535</w:t>
      </w:r>
    </w:p>
    <w:p w14:paraId="31BF5111" w14:textId="77777777" w:rsidR="00634F59" w:rsidRPr="00474A9E" w:rsidRDefault="00634F59" w:rsidP="00634F59">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Česká spořitelna, a.s</w:t>
      </w:r>
      <w:r w:rsidR="003C2E61" w:rsidRPr="002F283B">
        <w:rPr>
          <w:rFonts w:ascii="Arial" w:hAnsi="Arial" w:cs="Arial"/>
          <w:sz w:val="22"/>
          <w:szCs w:val="22"/>
        </w:rPr>
        <w:t>.</w:t>
      </w:r>
    </w:p>
    <w:p w14:paraId="1395B592" w14:textId="77777777" w:rsidR="00634F59" w:rsidRPr="00474A9E" w:rsidRDefault="00634F59" w:rsidP="00634F59">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r w:rsidR="00850BE4" w:rsidRPr="00850BE4">
        <w:rPr>
          <w:rFonts w:ascii="Arial" w:hAnsi="Arial" w:cs="Arial"/>
          <w:sz w:val="22"/>
          <w:szCs w:val="22"/>
        </w:rPr>
        <w:t>27-1842619349/0800</w:t>
      </w:r>
    </w:p>
    <w:p w14:paraId="716364F3" w14:textId="77777777" w:rsidR="00634F59" w:rsidRPr="00CC38A2" w:rsidRDefault="00634F59" w:rsidP="00CC38A2">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14:paraId="0D249FFD" w14:textId="77777777" w:rsidR="00634F59" w:rsidRPr="00CC38A2" w:rsidRDefault="00634F59" w:rsidP="00CC38A2">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00CC38A2">
        <w:rPr>
          <w:rFonts w:ascii="Arial" w:hAnsi="Arial" w:cs="Arial"/>
        </w:rPr>
        <w:tab/>
      </w:r>
      <w:r w:rsidR="00850BE4" w:rsidRPr="00097D8F">
        <w:rPr>
          <w:rFonts w:ascii="Arial" w:hAnsi="Arial" w:cs="Arial"/>
        </w:rPr>
        <w:t>Ing. Tomáš Navrátil, primátor</w:t>
      </w:r>
    </w:p>
    <w:p w14:paraId="511A5AFE" w14:textId="77777777" w:rsidR="00E079D1" w:rsidRPr="00CC38A2" w:rsidRDefault="00634F59" w:rsidP="00CC38A2">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00850BE4" w:rsidRPr="00850BE4">
        <w:rPr>
          <w:rFonts w:ascii="Arial" w:hAnsi="Arial" w:cs="Arial"/>
        </w:rPr>
        <w:t>Ing. Andrea Štenclová, vedoucí odboru školství</w:t>
      </w:r>
    </w:p>
    <w:p w14:paraId="7B2190F2" w14:textId="77777777" w:rsidR="00CC38A2" w:rsidRPr="00CC38A2" w:rsidRDefault="00CC38A2" w:rsidP="00CC38A2">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r w:rsidR="00850BE4" w:rsidRPr="00097D8F">
        <w:rPr>
          <w:rFonts w:ascii="Arial" w:hAnsi="Arial" w:cs="Arial"/>
        </w:rPr>
        <w:t>737 600 517</w:t>
      </w:r>
    </w:p>
    <w:p w14:paraId="51C2897A" w14:textId="77777777" w:rsidR="00E6192E" w:rsidRPr="00CC38A2" w:rsidRDefault="00CC38A2" w:rsidP="00CC38A2">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hyperlink r:id="rId8" w:history="1">
        <w:r w:rsidR="00850BE4" w:rsidRPr="00097D8F">
          <w:rPr>
            <w:rStyle w:val="Hypertextovodkaz"/>
            <w:rFonts w:ascii="Arial" w:hAnsi="Arial" w:cs="Arial"/>
          </w:rPr>
          <w:t>andrea.stenclova@opava-city.cz</w:t>
        </w:r>
      </w:hyperlink>
    </w:p>
    <w:p w14:paraId="2F20E703" w14:textId="77777777" w:rsidR="00466827" w:rsidRDefault="00466827" w:rsidP="00144027">
      <w:pPr>
        <w:pStyle w:val="odrkyChar"/>
        <w:spacing w:before="0" w:after="0"/>
      </w:pPr>
    </w:p>
    <w:p w14:paraId="1C4B21D4"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095D7D4A" w14:textId="77777777" w:rsidR="00144027" w:rsidRDefault="00144027" w:rsidP="00144027">
      <w:pPr>
        <w:pStyle w:val="Normlnweb"/>
        <w:spacing w:before="0" w:beforeAutospacing="0" w:after="0" w:afterAutospacing="0"/>
        <w:jc w:val="both"/>
        <w:rPr>
          <w:rFonts w:ascii="Arial" w:hAnsi="Arial" w:cs="Arial"/>
          <w:sz w:val="22"/>
          <w:szCs w:val="22"/>
        </w:rPr>
      </w:pPr>
    </w:p>
    <w:p w14:paraId="629C26FE" w14:textId="77777777" w:rsidR="00466827" w:rsidRDefault="00466827" w:rsidP="00144027">
      <w:pPr>
        <w:pStyle w:val="Normlnweb"/>
        <w:spacing w:before="0" w:beforeAutospacing="0" w:after="0" w:afterAutospacing="0"/>
        <w:jc w:val="both"/>
        <w:rPr>
          <w:rFonts w:ascii="Arial" w:hAnsi="Arial" w:cs="Arial"/>
          <w:sz w:val="22"/>
          <w:szCs w:val="22"/>
        </w:rPr>
      </w:pPr>
    </w:p>
    <w:p w14:paraId="1B90D76F"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1EA58C27" w14:textId="77777777" w:rsidR="00144027" w:rsidRDefault="00144027" w:rsidP="00144027">
      <w:pPr>
        <w:pStyle w:val="Normlnweb"/>
        <w:spacing w:before="0" w:beforeAutospacing="0" w:after="0" w:afterAutospacing="0"/>
        <w:jc w:val="both"/>
        <w:rPr>
          <w:rFonts w:ascii="Arial" w:hAnsi="Arial" w:cs="Arial"/>
          <w:sz w:val="22"/>
          <w:szCs w:val="22"/>
        </w:rPr>
      </w:pPr>
    </w:p>
    <w:p w14:paraId="4FFE6AF1"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6E5970EC"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784DF19C"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613AF2D1"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2D823396"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701DE66"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DBDF84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BE97935"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6DBA471"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3407A1D"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2B99761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953214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52F5B2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4C7FABF"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6EB519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CA616C0"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1AC3981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CAFA4F7" w14:textId="77777777" w:rsidR="00144027" w:rsidRDefault="00144027" w:rsidP="00144027">
      <w:pPr>
        <w:pStyle w:val="Normlnweb"/>
        <w:spacing w:before="0" w:beforeAutospacing="0" w:after="0" w:afterAutospacing="0"/>
        <w:jc w:val="both"/>
        <w:rPr>
          <w:rFonts w:ascii="Arial" w:hAnsi="Arial" w:cs="Arial"/>
          <w:sz w:val="22"/>
          <w:szCs w:val="22"/>
        </w:rPr>
      </w:pPr>
    </w:p>
    <w:p w14:paraId="5958916A" w14:textId="77777777" w:rsidR="00144027" w:rsidRDefault="00144027" w:rsidP="00144027">
      <w:pPr>
        <w:pStyle w:val="Normlnweb"/>
        <w:spacing w:before="0" w:beforeAutospacing="0" w:after="0" w:afterAutospacing="0"/>
        <w:jc w:val="both"/>
        <w:rPr>
          <w:rFonts w:ascii="Arial" w:hAnsi="Arial" w:cs="Arial"/>
          <w:sz w:val="22"/>
          <w:szCs w:val="22"/>
        </w:rPr>
      </w:pPr>
    </w:p>
    <w:p w14:paraId="35CF68C0"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70F24E09" w14:textId="77777777" w:rsidR="00C36514" w:rsidRDefault="00C36514" w:rsidP="00144027">
      <w:pPr>
        <w:jc w:val="center"/>
        <w:outlineLvl w:val="0"/>
        <w:rPr>
          <w:rFonts w:ascii="Arial" w:hAnsi="Arial" w:cs="Arial"/>
          <w:b/>
          <w:bCs/>
          <w:sz w:val="22"/>
          <w:szCs w:val="22"/>
        </w:rPr>
      </w:pPr>
    </w:p>
    <w:p w14:paraId="1AA8A9A1" w14:textId="77777777" w:rsidR="001C73CD" w:rsidRDefault="001C73CD" w:rsidP="00144027">
      <w:pPr>
        <w:jc w:val="center"/>
        <w:outlineLvl w:val="0"/>
        <w:rPr>
          <w:rFonts w:ascii="Arial" w:hAnsi="Arial" w:cs="Arial"/>
          <w:b/>
          <w:bCs/>
          <w:sz w:val="22"/>
          <w:szCs w:val="22"/>
        </w:rPr>
      </w:pPr>
    </w:p>
    <w:p w14:paraId="538050CA" w14:textId="77777777" w:rsidR="00144027" w:rsidRDefault="00144027" w:rsidP="00144027">
      <w:pPr>
        <w:jc w:val="center"/>
        <w:rPr>
          <w:rFonts w:ascii="Arial" w:hAnsi="Arial" w:cs="Arial"/>
          <w:b/>
          <w:sz w:val="22"/>
          <w:szCs w:val="22"/>
        </w:rPr>
      </w:pPr>
      <w:r>
        <w:rPr>
          <w:rFonts w:ascii="Arial" w:hAnsi="Arial" w:cs="Arial"/>
          <w:b/>
          <w:sz w:val="22"/>
          <w:szCs w:val="22"/>
        </w:rPr>
        <w:lastRenderedPageBreak/>
        <w:t>Článek I.</w:t>
      </w:r>
    </w:p>
    <w:p w14:paraId="7CA84446"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5E502B09" w14:textId="77777777" w:rsidR="00930BAD" w:rsidRDefault="00930BAD" w:rsidP="007B3FFE">
      <w:pPr>
        <w:pStyle w:val="Podnadpis"/>
        <w:tabs>
          <w:tab w:val="right" w:pos="9638"/>
        </w:tabs>
        <w:jc w:val="both"/>
        <w:rPr>
          <w:rFonts w:ascii="Arial" w:hAnsi="Arial" w:cs="Arial"/>
          <w:b w:val="0"/>
          <w:sz w:val="22"/>
          <w:szCs w:val="22"/>
        </w:rPr>
      </w:pPr>
    </w:p>
    <w:p w14:paraId="448FF0FB"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bookmarkStart w:id="0" w:name="_Hlk130388210"/>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284773">
        <w:rPr>
          <w:rFonts w:ascii="Arial" w:hAnsi="Arial" w:cs="Arial"/>
          <w:color w:val="000000"/>
          <w:sz w:val="22"/>
          <w:szCs w:val="22"/>
          <w:shd w:val="clear" w:color="auto" w:fill="FFFFFF"/>
        </w:rPr>
        <w:t>Zajištění konektivity pro základní školy v Opavě</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11C988F" w14:textId="77777777" w:rsidR="00E6192E" w:rsidRDefault="00E6192E" w:rsidP="00E6192E">
      <w:pPr>
        <w:pStyle w:val="Podnadpis"/>
        <w:tabs>
          <w:tab w:val="right" w:pos="9638"/>
        </w:tabs>
        <w:ind w:left="284"/>
        <w:jc w:val="both"/>
        <w:rPr>
          <w:rFonts w:ascii="Arial" w:hAnsi="Arial" w:cs="Arial"/>
          <w:b w:val="0"/>
          <w:sz w:val="22"/>
          <w:szCs w:val="22"/>
        </w:rPr>
      </w:pPr>
    </w:p>
    <w:p w14:paraId="21159BD0" w14:textId="77777777" w:rsidR="00A108BE" w:rsidRPr="00C115B8" w:rsidRDefault="00CF67B3" w:rsidP="006421D6">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 xml:space="preserve">Touto smlouvou popsaný předmět díla se vztahuje k veřejné zakázce nazvané </w:t>
      </w:r>
      <w:r w:rsidR="007062E9">
        <w:rPr>
          <w:rFonts w:ascii="Arial" w:hAnsi="Arial" w:cs="Arial"/>
          <w:b w:val="0"/>
          <w:sz w:val="22"/>
          <w:szCs w:val="22"/>
        </w:rPr>
        <w:t>„</w:t>
      </w:r>
      <w:r w:rsidR="00850BE4" w:rsidRPr="001A2709">
        <w:rPr>
          <w:rFonts w:ascii="Arial" w:hAnsi="Arial" w:cs="Arial"/>
          <w:sz w:val="22"/>
          <w:szCs w:val="22"/>
        </w:rPr>
        <w:t>Dodávky pro základní školy v Opavě</w:t>
      </w:r>
      <w:r w:rsidR="00C165A9" w:rsidRPr="00C165A9">
        <w:rPr>
          <w:rFonts w:ascii="Arial" w:hAnsi="Arial" w:cs="Arial"/>
          <w:b w:val="0"/>
          <w:sz w:val="22"/>
          <w:szCs w:val="22"/>
        </w:rPr>
        <w:t>“</w:t>
      </w:r>
      <w:r w:rsidR="006F5A42">
        <w:rPr>
          <w:rFonts w:ascii="Arial" w:hAnsi="Arial" w:cs="Arial"/>
          <w:b w:val="0"/>
          <w:sz w:val="22"/>
          <w:szCs w:val="22"/>
        </w:rPr>
        <w:t xml:space="preserve"> a její část č. 1 pod názvem</w:t>
      </w:r>
      <w:r w:rsidR="00AA750F">
        <w:rPr>
          <w:rFonts w:ascii="Arial" w:hAnsi="Arial" w:cs="Arial"/>
          <w:b w:val="0"/>
          <w:sz w:val="22"/>
          <w:szCs w:val="22"/>
        </w:rPr>
        <w:t xml:space="preserve"> „</w:t>
      </w:r>
      <w:r w:rsidR="00284773">
        <w:rPr>
          <w:rFonts w:ascii="Arial" w:hAnsi="Arial" w:cs="Arial"/>
          <w:b w:val="0"/>
          <w:sz w:val="22"/>
          <w:szCs w:val="22"/>
        </w:rPr>
        <w:t>Konektivita</w:t>
      </w:r>
      <w:r w:rsidR="00AA750F">
        <w:rPr>
          <w:rFonts w:ascii="Arial" w:hAnsi="Arial" w:cs="Arial"/>
          <w:b w:val="0"/>
          <w:sz w:val="22"/>
          <w:szCs w:val="22"/>
        </w:rPr>
        <w:t>“</w:t>
      </w:r>
      <w:r w:rsidR="00454C9C">
        <w:rPr>
          <w:rFonts w:ascii="Arial" w:hAnsi="Arial" w:cs="Arial"/>
          <w:b w:val="0"/>
          <w:sz w:val="22"/>
          <w:szCs w:val="22"/>
        </w:rPr>
        <w:t xml:space="preserve"> </w:t>
      </w:r>
      <w:r w:rsidR="00634F59" w:rsidRPr="00634F59">
        <w:rPr>
          <w:rFonts w:ascii="Arial" w:hAnsi="Arial" w:cs="Arial"/>
          <w:b w:val="0"/>
          <w:sz w:val="22"/>
          <w:szCs w:val="22"/>
        </w:rPr>
        <w:t>Předmět této smlouv</w:t>
      </w:r>
      <w:r w:rsidR="00E079D1">
        <w:rPr>
          <w:rFonts w:ascii="Arial" w:hAnsi="Arial" w:cs="Arial"/>
          <w:b w:val="0"/>
          <w:sz w:val="22"/>
          <w:szCs w:val="22"/>
        </w:rPr>
        <w:t xml:space="preserve">y bude prováděn </w:t>
      </w:r>
      <w:r w:rsidR="00474A9E" w:rsidRPr="006D6380">
        <w:rPr>
          <w:rFonts w:ascii="Arial" w:hAnsi="Arial" w:cs="Arial"/>
          <w:sz w:val="22"/>
          <w:szCs w:val="22"/>
        </w:rPr>
        <w:t xml:space="preserve">dle pravidel </w:t>
      </w:r>
      <w:r w:rsidR="006D6380" w:rsidRPr="006D6380">
        <w:rPr>
          <w:rFonts w:ascii="Arial" w:hAnsi="Arial" w:cs="Arial"/>
          <w:sz w:val="22"/>
          <w:szCs w:val="22"/>
        </w:rPr>
        <w:t>IROP</w:t>
      </w:r>
      <w:r w:rsidR="00AA750F">
        <w:rPr>
          <w:rFonts w:ascii="Arial" w:hAnsi="Arial" w:cs="Arial"/>
          <w:sz w:val="22"/>
          <w:szCs w:val="22"/>
        </w:rPr>
        <w:t xml:space="preserve"> 2021-2027</w:t>
      </w:r>
      <w:r w:rsidR="00474A9E" w:rsidRPr="00474A9E">
        <w:rPr>
          <w:rFonts w:ascii="Arial" w:hAnsi="Arial" w:cs="Arial"/>
          <w:b w:val="0"/>
          <w:sz w:val="22"/>
          <w:szCs w:val="22"/>
        </w:rPr>
        <w:t xml:space="preserve"> </w:t>
      </w:r>
      <w:r w:rsidR="00850BE4">
        <w:rPr>
          <w:rFonts w:ascii="Arial" w:hAnsi="Arial" w:cs="Arial"/>
          <w:b w:val="0"/>
          <w:sz w:val="22"/>
          <w:szCs w:val="22"/>
        </w:rPr>
        <w:t xml:space="preserve">a </w:t>
      </w:r>
      <w:r w:rsidR="00850BE4" w:rsidRPr="00850BE4">
        <w:rPr>
          <w:rFonts w:ascii="Arial" w:hAnsi="Arial" w:cs="Arial"/>
          <w:sz w:val="22"/>
          <w:szCs w:val="22"/>
        </w:rPr>
        <w:t>ITI ostravské aglomerace</w:t>
      </w:r>
      <w:r w:rsidR="00850BE4">
        <w:rPr>
          <w:rFonts w:ascii="Arial" w:hAnsi="Arial" w:cs="Arial"/>
          <w:b w:val="0"/>
          <w:sz w:val="22"/>
          <w:szCs w:val="22"/>
        </w:rPr>
        <w:t xml:space="preserve"> </w:t>
      </w:r>
      <w:r w:rsidR="00466827" w:rsidRPr="00466827">
        <w:rPr>
          <w:rFonts w:ascii="Arial" w:hAnsi="Arial" w:cs="Arial"/>
          <w:b w:val="0"/>
          <w:sz w:val="22"/>
          <w:szCs w:val="22"/>
        </w:rPr>
        <w:t xml:space="preserve">pod názvem projektu </w:t>
      </w:r>
      <w:bookmarkStart w:id="1" w:name="_Hlk160391802"/>
      <w:r w:rsidR="00850BE4" w:rsidRPr="001A2709">
        <w:rPr>
          <w:rFonts w:ascii="Arial" w:hAnsi="Arial" w:cs="Arial"/>
          <w:sz w:val="22"/>
          <w:szCs w:val="22"/>
        </w:rPr>
        <w:t>Modernizace a vybavení odborných učeben v Opavě</w:t>
      </w:r>
      <w:bookmarkEnd w:id="1"/>
      <w:r w:rsidR="00466827" w:rsidRPr="00466827">
        <w:rPr>
          <w:rFonts w:ascii="Arial" w:hAnsi="Arial" w:cs="Arial"/>
          <w:sz w:val="22"/>
          <w:szCs w:val="22"/>
        </w:rPr>
        <w:t>.</w:t>
      </w:r>
    </w:p>
    <w:bookmarkEnd w:id="0"/>
    <w:p w14:paraId="550749B0" w14:textId="77777777" w:rsidR="00506BDD" w:rsidRPr="00A108BE" w:rsidRDefault="00506BDD" w:rsidP="00634F59">
      <w:pPr>
        <w:pStyle w:val="Podnadpis"/>
        <w:tabs>
          <w:tab w:val="right" w:pos="9638"/>
        </w:tabs>
        <w:jc w:val="both"/>
        <w:rPr>
          <w:rFonts w:ascii="Arial" w:hAnsi="Arial" w:cs="Arial"/>
          <w:b w:val="0"/>
          <w:sz w:val="22"/>
          <w:szCs w:val="22"/>
        </w:rPr>
      </w:pPr>
    </w:p>
    <w:p w14:paraId="13A2B79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6469B661"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46868C9E"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32CD5A06"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0B035CBE" w14:textId="77777777" w:rsidR="00451FAE" w:rsidRDefault="00451FAE" w:rsidP="007B3FFE">
      <w:pPr>
        <w:pStyle w:val="Podnadpis"/>
        <w:tabs>
          <w:tab w:val="right" w:pos="9638"/>
        </w:tabs>
        <w:jc w:val="both"/>
        <w:rPr>
          <w:rFonts w:ascii="Arial" w:hAnsi="Arial" w:cs="Arial"/>
          <w:b w:val="0"/>
          <w:sz w:val="22"/>
          <w:szCs w:val="22"/>
        </w:rPr>
      </w:pPr>
    </w:p>
    <w:p w14:paraId="1B09A038" w14:textId="551CFB78"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w:t>
      </w:r>
    </w:p>
    <w:p w14:paraId="5B544ADA" w14:textId="77777777" w:rsidR="00A64751" w:rsidRDefault="00A64751" w:rsidP="007B3FFE">
      <w:pPr>
        <w:pStyle w:val="Podnadpis"/>
        <w:tabs>
          <w:tab w:val="right" w:pos="9638"/>
        </w:tabs>
        <w:jc w:val="both"/>
        <w:rPr>
          <w:rFonts w:ascii="Arial" w:hAnsi="Arial" w:cs="Arial"/>
          <w:b w:val="0"/>
          <w:sz w:val="22"/>
          <w:szCs w:val="22"/>
        </w:rPr>
      </w:pPr>
    </w:p>
    <w:p w14:paraId="4BC8641D" w14:textId="77777777" w:rsidR="0029025F" w:rsidRDefault="0029025F" w:rsidP="007B3FFE">
      <w:pPr>
        <w:pStyle w:val="Podnadpis"/>
        <w:tabs>
          <w:tab w:val="right" w:pos="9638"/>
        </w:tabs>
        <w:jc w:val="both"/>
        <w:rPr>
          <w:rFonts w:ascii="Arial" w:hAnsi="Arial" w:cs="Arial"/>
          <w:b w:val="0"/>
          <w:sz w:val="22"/>
          <w:szCs w:val="22"/>
        </w:rPr>
      </w:pPr>
    </w:p>
    <w:p w14:paraId="61B57AFC"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0A3BF635"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39610EDE" w14:textId="77777777" w:rsidR="0029025F" w:rsidRDefault="0029025F" w:rsidP="0029025F">
      <w:pPr>
        <w:pStyle w:val="Podnadpis"/>
        <w:tabs>
          <w:tab w:val="right" w:pos="9638"/>
        </w:tabs>
        <w:jc w:val="both"/>
        <w:rPr>
          <w:rFonts w:ascii="Arial" w:hAnsi="Arial" w:cs="Arial"/>
          <w:b w:val="0"/>
          <w:sz w:val="22"/>
          <w:szCs w:val="22"/>
        </w:rPr>
      </w:pPr>
    </w:p>
    <w:p w14:paraId="5B843CA7"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7B17C2FB"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59A02219"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284773">
        <w:rPr>
          <w:rFonts w:ascii="Arial" w:hAnsi="Arial" w:cs="Arial"/>
          <w:sz w:val="22"/>
          <w:szCs w:val="22"/>
        </w:rPr>
        <w:t>Zajištění konektivity</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F49104A" w14:textId="77777777" w:rsidR="00284773" w:rsidRDefault="00284773" w:rsidP="00284773">
      <w:pPr>
        <w:pStyle w:val="Odstavecseseznamem"/>
        <w:rPr>
          <w:rFonts w:ascii="Arial" w:hAnsi="Arial" w:cs="Arial"/>
          <w:b/>
          <w:sz w:val="22"/>
          <w:szCs w:val="22"/>
        </w:rPr>
      </w:pPr>
    </w:p>
    <w:p w14:paraId="6102E6B5" w14:textId="77777777" w:rsidR="00284773" w:rsidRP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 xml:space="preserve">Prodávající se zavazuje připravit </w:t>
      </w:r>
      <w:r w:rsidRPr="003C1EE2">
        <w:rPr>
          <w:rFonts w:ascii="Arial" w:hAnsi="Arial" w:cs="Arial"/>
          <w:b w:val="0"/>
          <w:sz w:val="22"/>
          <w:szCs w:val="22"/>
        </w:rPr>
        <w:t>vešker</w:t>
      </w:r>
      <w:r>
        <w:rPr>
          <w:rFonts w:ascii="Arial" w:hAnsi="Arial" w:cs="Arial"/>
          <w:b w:val="0"/>
          <w:sz w:val="22"/>
          <w:szCs w:val="22"/>
        </w:rPr>
        <w:t>ou</w:t>
      </w:r>
      <w:r w:rsidRPr="003C1EE2">
        <w:rPr>
          <w:rFonts w:ascii="Arial" w:hAnsi="Arial" w:cs="Arial"/>
          <w:b w:val="0"/>
          <w:sz w:val="22"/>
          <w:szCs w:val="22"/>
        </w:rPr>
        <w:t xml:space="preserve"> dokumentac</w:t>
      </w:r>
      <w:r>
        <w:rPr>
          <w:rFonts w:ascii="Arial" w:hAnsi="Arial" w:cs="Arial"/>
          <w:b w:val="0"/>
          <w:sz w:val="22"/>
          <w:szCs w:val="22"/>
        </w:rPr>
        <w:t>i</w:t>
      </w:r>
      <w:r w:rsidRPr="003C1EE2">
        <w:rPr>
          <w:rFonts w:ascii="Arial" w:hAnsi="Arial" w:cs="Arial"/>
          <w:b w:val="0"/>
          <w:sz w:val="22"/>
          <w:szCs w:val="22"/>
        </w:rPr>
        <w:t xml:space="preserve"> potřebn</w:t>
      </w:r>
      <w:r>
        <w:rPr>
          <w:rFonts w:ascii="Arial" w:hAnsi="Arial" w:cs="Arial"/>
          <w:b w:val="0"/>
          <w:sz w:val="22"/>
          <w:szCs w:val="22"/>
        </w:rPr>
        <w:t>ou</w:t>
      </w:r>
      <w:r w:rsidRPr="003C1EE2">
        <w:rPr>
          <w:rFonts w:ascii="Arial" w:hAnsi="Arial" w:cs="Arial"/>
          <w:b w:val="0"/>
          <w:sz w:val="22"/>
          <w:szCs w:val="22"/>
        </w:rPr>
        <w:t xml:space="preserve"> pro splnění podmínek metodiky </w:t>
      </w:r>
      <w:r>
        <w:rPr>
          <w:rFonts w:ascii="Arial" w:hAnsi="Arial" w:cs="Arial"/>
          <w:b w:val="0"/>
          <w:sz w:val="22"/>
          <w:szCs w:val="22"/>
        </w:rPr>
        <w:t>IROP</w:t>
      </w:r>
      <w:r w:rsidRPr="003C1EE2">
        <w:rPr>
          <w:rFonts w:ascii="Arial" w:hAnsi="Arial" w:cs="Arial"/>
          <w:b w:val="0"/>
          <w:sz w:val="22"/>
          <w:szCs w:val="22"/>
        </w:rPr>
        <w:t xml:space="preserve"> 2021-2027, tedy naplnění požadavků pro konektivitu školy a připojení k internetu dle Standardu konektivity škol vydaným MŠMT v aktuální verzi.</w:t>
      </w:r>
    </w:p>
    <w:p w14:paraId="4759A976"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55C6E96F"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AF631CC" w14:textId="77777777" w:rsidR="00930BAD" w:rsidRDefault="00930BAD" w:rsidP="00930BAD">
      <w:pPr>
        <w:pStyle w:val="Podnadpis"/>
        <w:tabs>
          <w:tab w:val="right" w:pos="9638"/>
        </w:tabs>
        <w:ind w:left="284"/>
        <w:jc w:val="both"/>
        <w:rPr>
          <w:rFonts w:ascii="Arial" w:hAnsi="Arial" w:cs="Arial"/>
          <w:b w:val="0"/>
          <w:sz w:val="22"/>
          <w:szCs w:val="22"/>
        </w:rPr>
      </w:pPr>
    </w:p>
    <w:p w14:paraId="61E13D38"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18F66C95"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40B03E6F"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4580BE7"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00CD861F" w14:textId="77777777" w:rsidR="00913B35" w:rsidRPr="00EB656D" w:rsidRDefault="00913B35" w:rsidP="0032578C">
      <w:pPr>
        <w:spacing w:before="40"/>
        <w:ind w:left="720"/>
        <w:jc w:val="both"/>
        <w:rPr>
          <w:rFonts w:ascii="Arial" w:hAnsi="Arial" w:cs="Arial"/>
          <w:sz w:val="22"/>
          <w:szCs w:val="22"/>
        </w:rPr>
      </w:pPr>
    </w:p>
    <w:p w14:paraId="679F07A2" w14:textId="77777777" w:rsidR="00913B35" w:rsidRDefault="00913B35" w:rsidP="001F3840">
      <w:pPr>
        <w:pStyle w:val="Podnadpis"/>
        <w:tabs>
          <w:tab w:val="right" w:pos="9638"/>
        </w:tabs>
        <w:ind w:left="360"/>
        <w:jc w:val="both"/>
        <w:rPr>
          <w:rFonts w:ascii="Arial" w:hAnsi="Arial" w:cs="Arial"/>
          <w:b w:val="0"/>
          <w:sz w:val="22"/>
          <w:szCs w:val="22"/>
        </w:rPr>
      </w:pPr>
    </w:p>
    <w:p w14:paraId="5AF4D0C8"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7CFA626B" w14:textId="77777777" w:rsidR="00284773" w:rsidRDefault="00284773" w:rsidP="00284773">
      <w:pPr>
        <w:pStyle w:val="Podnadpis"/>
        <w:tabs>
          <w:tab w:val="right" w:pos="9638"/>
        </w:tabs>
        <w:ind w:left="284"/>
        <w:jc w:val="both"/>
        <w:rPr>
          <w:rFonts w:ascii="Arial" w:hAnsi="Arial" w:cs="Arial"/>
          <w:b w:val="0"/>
          <w:sz w:val="22"/>
          <w:szCs w:val="22"/>
        </w:rPr>
      </w:pPr>
    </w:p>
    <w:p w14:paraId="2C9E93F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5A9E3BC6"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367EFC1" w14:textId="121AF253" w:rsidR="00284773" w:rsidRPr="00B03F91" w:rsidRDefault="00284773" w:rsidP="00284773">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r w:rsidR="00917E17">
        <w:rPr>
          <w:rFonts w:ascii="Arial" w:hAnsi="Arial" w:cs="Arial"/>
          <w:b w:val="0"/>
          <w:sz w:val="22"/>
          <w:szCs w:val="22"/>
        </w:rPr>
        <w:t xml:space="preserve"> v českém jazyce</w:t>
      </w:r>
      <w:bookmarkStart w:id="2" w:name="_GoBack"/>
      <w:bookmarkEnd w:id="2"/>
    </w:p>
    <w:p w14:paraId="456563E7" w14:textId="77777777" w:rsidR="00284773" w:rsidRPr="006F5787" w:rsidRDefault="00284773" w:rsidP="00284773">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DB675E0" w14:textId="77777777" w:rsidR="00284773" w:rsidRPr="001F3840" w:rsidRDefault="00284773" w:rsidP="00284773">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3BD4EDDD" w14:textId="77777777" w:rsidR="00284773" w:rsidRDefault="00284773" w:rsidP="00284773">
      <w:pPr>
        <w:pStyle w:val="Podnadpis"/>
        <w:tabs>
          <w:tab w:val="right" w:pos="9638"/>
        </w:tabs>
        <w:ind w:left="360"/>
        <w:jc w:val="both"/>
        <w:rPr>
          <w:rFonts w:ascii="Arial" w:hAnsi="Arial" w:cs="Arial"/>
          <w:b w:val="0"/>
          <w:sz w:val="22"/>
          <w:szCs w:val="22"/>
        </w:rPr>
      </w:pPr>
    </w:p>
    <w:p w14:paraId="72B608CE" w14:textId="4AD1389D" w:rsidR="00284773" w:rsidRPr="001F3840" w:rsidRDefault="00284773" w:rsidP="00284773">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r w:rsidR="00102BDB">
        <w:rPr>
          <w:rFonts w:ascii="Arial" w:hAnsi="Arial" w:cs="Arial"/>
          <w:b w:val="0"/>
          <w:sz w:val="22"/>
          <w:szCs w:val="22"/>
        </w:rPr>
        <w:t xml:space="preserve"> Všechny doklady a návody musí být v českém jazyce.</w:t>
      </w:r>
    </w:p>
    <w:p w14:paraId="4C7CB8A7" w14:textId="77777777" w:rsidR="00284773" w:rsidRPr="001F3840" w:rsidRDefault="00284773" w:rsidP="00284773">
      <w:pPr>
        <w:pStyle w:val="Podnadpis"/>
        <w:tabs>
          <w:tab w:val="right" w:pos="9638"/>
        </w:tabs>
        <w:ind w:left="360"/>
        <w:jc w:val="both"/>
        <w:rPr>
          <w:rFonts w:ascii="Arial" w:hAnsi="Arial" w:cs="Arial"/>
          <w:b w:val="0"/>
          <w:sz w:val="22"/>
          <w:szCs w:val="22"/>
        </w:rPr>
      </w:pPr>
    </w:p>
    <w:p w14:paraId="67C4B535" w14:textId="77777777" w:rsidR="00284773" w:rsidRDefault="00284773" w:rsidP="00284773">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provést </w:t>
      </w:r>
      <w:r>
        <w:rPr>
          <w:rFonts w:ascii="Arial" w:hAnsi="Arial" w:cs="Arial"/>
          <w:b w:val="0"/>
          <w:sz w:val="22"/>
          <w:szCs w:val="22"/>
        </w:rPr>
        <w:t xml:space="preserve">dále </w:t>
      </w:r>
      <w:r w:rsidRPr="009F0955">
        <w:rPr>
          <w:rFonts w:ascii="Arial" w:hAnsi="Arial" w:cs="Arial"/>
          <w:b w:val="0"/>
          <w:sz w:val="22"/>
          <w:szCs w:val="22"/>
        </w:rPr>
        <w:t>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Pr>
          <w:rFonts w:ascii="Arial" w:hAnsi="Arial" w:cs="Arial"/>
          <w:b w:val="0"/>
          <w:sz w:val="22"/>
          <w:szCs w:val="22"/>
        </w:rPr>
        <w:t xml:space="preserve"> Zboží dodáno Kupujícímu. </w:t>
      </w:r>
    </w:p>
    <w:p w14:paraId="0068AA98" w14:textId="77777777" w:rsidR="00D7547D" w:rsidRDefault="00D7547D" w:rsidP="00930BAD">
      <w:pPr>
        <w:pStyle w:val="Podnadpis"/>
        <w:tabs>
          <w:tab w:val="right" w:pos="9638"/>
        </w:tabs>
        <w:ind w:left="284"/>
        <w:jc w:val="both"/>
        <w:rPr>
          <w:rFonts w:ascii="Arial" w:hAnsi="Arial" w:cs="Arial"/>
          <w:b w:val="0"/>
          <w:sz w:val="22"/>
          <w:szCs w:val="22"/>
        </w:rPr>
      </w:pPr>
    </w:p>
    <w:p w14:paraId="4A6531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27329D39" w14:textId="77777777" w:rsidR="009F0955" w:rsidRDefault="009F0955" w:rsidP="001F3840">
      <w:pPr>
        <w:pStyle w:val="Podnadpis"/>
        <w:tabs>
          <w:tab w:val="right" w:pos="9638"/>
        </w:tabs>
        <w:jc w:val="both"/>
        <w:rPr>
          <w:rFonts w:ascii="Arial" w:hAnsi="Arial" w:cs="Arial"/>
          <w:b w:val="0"/>
          <w:sz w:val="22"/>
          <w:szCs w:val="22"/>
        </w:rPr>
      </w:pPr>
    </w:p>
    <w:p w14:paraId="5BC648FB" w14:textId="77777777" w:rsidR="009F0955" w:rsidRDefault="009F0955" w:rsidP="001F3840">
      <w:pPr>
        <w:pStyle w:val="Podnadpis"/>
        <w:tabs>
          <w:tab w:val="right" w:pos="9638"/>
        </w:tabs>
        <w:jc w:val="both"/>
        <w:rPr>
          <w:rFonts w:ascii="Arial" w:hAnsi="Arial" w:cs="Arial"/>
          <w:b w:val="0"/>
          <w:sz w:val="22"/>
          <w:szCs w:val="22"/>
        </w:rPr>
      </w:pPr>
    </w:p>
    <w:p w14:paraId="60EAA4A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24BB1127"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584C85EC" w14:textId="77777777" w:rsidR="002C1153" w:rsidRDefault="002C1153" w:rsidP="002652FE">
      <w:pPr>
        <w:pStyle w:val="Podnadpis"/>
        <w:tabs>
          <w:tab w:val="right" w:pos="9638"/>
        </w:tabs>
        <w:jc w:val="both"/>
        <w:rPr>
          <w:rFonts w:ascii="Arial" w:hAnsi="Arial" w:cs="Arial"/>
          <w:b w:val="0"/>
          <w:sz w:val="22"/>
          <w:szCs w:val="22"/>
        </w:rPr>
      </w:pPr>
    </w:p>
    <w:p w14:paraId="0ABAA546"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35632F8B" w14:textId="77777777" w:rsidR="00930BAD" w:rsidRDefault="00930BAD" w:rsidP="00930BAD">
      <w:pPr>
        <w:pStyle w:val="Odstavecseseznamem"/>
        <w:suppressAutoHyphens/>
        <w:spacing w:before="60"/>
        <w:ind w:left="284"/>
        <w:jc w:val="both"/>
        <w:rPr>
          <w:rFonts w:ascii="Arial" w:hAnsi="Arial" w:cs="Arial"/>
          <w:sz w:val="22"/>
          <w:szCs w:val="22"/>
        </w:rPr>
      </w:pPr>
    </w:p>
    <w:p w14:paraId="3923BB6B" w14:textId="77777777" w:rsidR="002652FE" w:rsidRPr="003C2E61" w:rsidRDefault="002652FE" w:rsidP="003C2E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3C2E61">
        <w:rPr>
          <w:rFonts w:ascii="Arial" w:hAnsi="Arial" w:cs="Arial"/>
          <w:b/>
          <w:sz w:val="22"/>
          <w:szCs w:val="22"/>
        </w:rPr>
        <w:t>1</w:t>
      </w:r>
      <w:r w:rsidR="00850BE4">
        <w:rPr>
          <w:rFonts w:ascii="Arial" w:hAnsi="Arial" w:cs="Arial"/>
          <w:b/>
          <w:sz w:val="22"/>
          <w:szCs w:val="22"/>
        </w:rPr>
        <w:t>2</w:t>
      </w:r>
      <w:r w:rsidR="00DD209C" w:rsidRPr="003C2E61">
        <w:rPr>
          <w:rFonts w:ascii="Arial" w:hAnsi="Arial" w:cs="Arial"/>
          <w:b/>
          <w:sz w:val="22"/>
          <w:szCs w:val="22"/>
        </w:rPr>
        <w:t>0</w:t>
      </w:r>
      <w:r w:rsidR="00CA306E" w:rsidRPr="003C2E61">
        <w:rPr>
          <w:rFonts w:ascii="Arial" w:hAnsi="Arial" w:cs="Arial"/>
          <w:b/>
          <w:sz w:val="22"/>
          <w:szCs w:val="22"/>
        </w:rPr>
        <w:t xml:space="preserve"> kalendářních dní od nabytí účinnosti smlouvy</w:t>
      </w:r>
      <w:r w:rsidR="00C165A9" w:rsidRPr="003C2E61">
        <w:rPr>
          <w:rFonts w:ascii="Arial" w:hAnsi="Arial" w:cs="Arial"/>
          <w:sz w:val="22"/>
          <w:szCs w:val="22"/>
        </w:rPr>
        <w:t xml:space="preserve">. </w:t>
      </w:r>
      <w:r w:rsidR="00E079D1" w:rsidRPr="003C2E61">
        <w:rPr>
          <w:rFonts w:ascii="Arial" w:hAnsi="Arial" w:cs="Arial"/>
          <w:sz w:val="22"/>
          <w:szCs w:val="22"/>
        </w:rPr>
        <w:t>Výše uvedené</w:t>
      </w:r>
      <w:r w:rsidRPr="003C2E61">
        <w:rPr>
          <w:rFonts w:ascii="Arial" w:hAnsi="Arial" w:cs="Arial"/>
          <w:sz w:val="22"/>
          <w:szCs w:val="22"/>
        </w:rPr>
        <w:t xml:space="preserve"> termín</w:t>
      </w:r>
      <w:r w:rsidR="00E079D1" w:rsidRPr="003C2E61">
        <w:rPr>
          <w:rFonts w:ascii="Arial" w:hAnsi="Arial" w:cs="Arial"/>
          <w:sz w:val="22"/>
          <w:szCs w:val="22"/>
        </w:rPr>
        <w:t>y jsou</w:t>
      </w:r>
      <w:r w:rsidRPr="003C2E61">
        <w:rPr>
          <w:rFonts w:ascii="Arial" w:hAnsi="Arial" w:cs="Arial"/>
          <w:sz w:val="22"/>
          <w:szCs w:val="22"/>
        </w:rPr>
        <w:t xml:space="preserve"> stanoven</w:t>
      </w:r>
      <w:r w:rsidR="00E079D1" w:rsidRPr="003C2E61">
        <w:rPr>
          <w:rFonts w:ascii="Arial" w:hAnsi="Arial" w:cs="Arial"/>
          <w:sz w:val="22"/>
          <w:szCs w:val="22"/>
        </w:rPr>
        <w:t>y</w:t>
      </w:r>
      <w:r w:rsidRPr="003C2E61">
        <w:rPr>
          <w:rFonts w:ascii="Arial" w:hAnsi="Arial" w:cs="Arial"/>
          <w:sz w:val="22"/>
          <w:szCs w:val="22"/>
        </w:rPr>
        <w:t xml:space="preserve"> s ohledem na financování předmětu smlouvy z programu I</w:t>
      </w:r>
      <w:r w:rsidR="002E67BF" w:rsidRPr="003C2E61">
        <w:rPr>
          <w:rFonts w:ascii="Arial" w:hAnsi="Arial" w:cs="Arial"/>
          <w:sz w:val="22"/>
          <w:szCs w:val="22"/>
        </w:rPr>
        <w:t>R</w:t>
      </w:r>
      <w:r w:rsidR="00B03F91" w:rsidRPr="003C2E61">
        <w:rPr>
          <w:rFonts w:ascii="Arial" w:hAnsi="Arial" w:cs="Arial"/>
          <w:sz w:val="22"/>
          <w:szCs w:val="22"/>
        </w:rPr>
        <w:t>OP</w:t>
      </w:r>
      <w:r w:rsidRPr="003C2E61">
        <w:rPr>
          <w:rFonts w:ascii="Arial" w:hAnsi="Arial" w:cs="Arial"/>
          <w:sz w:val="22"/>
          <w:szCs w:val="22"/>
        </w:rPr>
        <w:t xml:space="preserve">. Prodávající oznámí </w:t>
      </w:r>
      <w:r w:rsidR="003A2D64" w:rsidRPr="003C2E61">
        <w:rPr>
          <w:rFonts w:ascii="Arial" w:hAnsi="Arial" w:cs="Arial"/>
          <w:sz w:val="22"/>
          <w:szCs w:val="22"/>
        </w:rPr>
        <w:t xml:space="preserve">písemně </w:t>
      </w:r>
      <w:r w:rsidR="00B03F91" w:rsidRPr="003C2E61">
        <w:rPr>
          <w:rFonts w:ascii="Arial" w:hAnsi="Arial" w:cs="Arial"/>
          <w:sz w:val="22"/>
          <w:szCs w:val="22"/>
        </w:rPr>
        <w:t xml:space="preserve">termín předání Zboží Kupujícímu </w:t>
      </w:r>
      <w:r w:rsidRPr="003C2E61">
        <w:rPr>
          <w:rFonts w:ascii="Arial" w:hAnsi="Arial" w:cs="Arial"/>
          <w:sz w:val="22"/>
          <w:szCs w:val="22"/>
        </w:rPr>
        <w:t xml:space="preserve">nejméně </w:t>
      </w:r>
      <w:r w:rsidR="00CF60BE" w:rsidRPr="003C2E61">
        <w:rPr>
          <w:rFonts w:ascii="Arial" w:hAnsi="Arial" w:cs="Arial"/>
          <w:b/>
          <w:sz w:val="22"/>
          <w:szCs w:val="22"/>
        </w:rPr>
        <w:t>7</w:t>
      </w:r>
      <w:r w:rsidRPr="003C2E61">
        <w:rPr>
          <w:rFonts w:ascii="Arial" w:hAnsi="Arial" w:cs="Arial"/>
          <w:b/>
          <w:sz w:val="22"/>
          <w:szCs w:val="22"/>
        </w:rPr>
        <w:t xml:space="preserve"> dn</w:t>
      </w:r>
      <w:r w:rsidR="00CF60BE" w:rsidRPr="003C2E61">
        <w:rPr>
          <w:rFonts w:ascii="Arial" w:hAnsi="Arial" w:cs="Arial"/>
          <w:b/>
          <w:sz w:val="22"/>
          <w:szCs w:val="22"/>
        </w:rPr>
        <w:t>í</w:t>
      </w:r>
      <w:r w:rsidRPr="003C2E61">
        <w:rPr>
          <w:rFonts w:ascii="Arial" w:hAnsi="Arial" w:cs="Arial"/>
          <w:sz w:val="22"/>
          <w:szCs w:val="22"/>
        </w:rPr>
        <w:t xml:space="preserve"> předem. Kupující je povinen převzít i dílčí plnění (tj. </w:t>
      </w:r>
      <w:r w:rsidR="006421D6" w:rsidRPr="003C2E61">
        <w:rPr>
          <w:rFonts w:ascii="Arial" w:hAnsi="Arial" w:cs="Arial"/>
          <w:sz w:val="22"/>
          <w:szCs w:val="22"/>
        </w:rPr>
        <w:t xml:space="preserve">např. </w:t>
      </w:r>
      <w:r w:rsidRPr="003C2E61">
        <w:rPr>
          <w:rFonts w:ascii="Arial" w:hAnsi="Arial" w:cs="Arial"/>
          <w:sz w:val="22"/>
          <w:szCs w:val="22"/>
        </w:rPr>
        <w:t>po jednotlivých kompletně vybavený</w:t>
      </w:r>
      <w:r w:rsidR="00B03F91" w:rsidRPr="003C2E61">
        <w:rPr>
          <w:rFonts w:ascii="Arial" w:hAnsi="Arial" w:cs="Arial"/>
          <w:sz w:val="22"/>
          <w:szCs w:val="22"/>
        </w:rPr>
        <w:t>ch přístrojů</w:t>
      </w:r>
      <w:r w:rsidRPr="003C2E61">
        <w:rPr>
          <w:rFonts w:ascii="Arial" w:hAnsi="Arial" w:cs="Arial"/>
          <w:sz w:val="22"/>
          <w:szCs w:val="22"/>
        </w:rPr>
        <w:t xml:space="preserve"> vč. dokladů k nim) avšak vždy pouze bez vad a nedodělků</w:t>
      </w:r>
      <w:r w:rsidR="00E74CCF" w:rsidRPr="003C2E61">
        <w:rPr>
          <w:rFonts w:ascii="Arial" w:hAnsi="Arial" w:cs="Arial"/>
          <w:sz w:val="22"/>
          <w:szCs w:val="22"/>
        </w:rPr>
        <w:t xml:space="preserve">, nerozhodne-li se, že je převezme s drobnými vadami a nedodělky, které neomezují </w:t>
      </w:r>
      <w:r w:rsidR="003A2D64" w:rsidRPr="003C2E61">
        <w:rPr>
          <w:rFonts w:ascii="Arial" w:hAnsi="Arial" w:cs="Arial"/>
          <w:sz w:val="22"/>
          <w:szCs w:val="22"/>
        </w:rPr>
        <w:t xml:space="preserve">jeho </w:t>
      </w:r>
      <w:r w:rsidR="00E74CCF" w:rsidRPr="003C2E61">
        <w:rPr>
          <w:rFonts w:ascii="Arial" w:hAnsi="Arial" w:cs="Arial"/>
          <w:sz w:val="22"/>
          <w:szCs w:val="22"/>
        </w:rPr>
        <w:t>funkčnost</w:t>
      </w:r>
      <w:r w:rsidRPr="003C2E61">
        <w:rPr>
          <w:rFonts w:ascii="Arial" w:hAnsi="Arial" w:cs="Arial"/>
          <w:sz w:val="22"/>
          <w:szCs w:val="22"/>
        </w:rPr>
        <w:t xml:space="preserve">. </w:t>
      </w:r>
    </w:p>
    <w:p w14:paraId="2AD9BC22" w14:textId="77777777" w:rsidR="00930BAD" w:rsidRPr="00930BAD" w:rsidRDefault="00930BAD" w:rsidP="00930BAD">
      <w:pPr>
        <w:pStyle w:val="Odstavecseseznamem"/>
        <w:rPr>
          <w:rFonts w:ascii="Arial" w:hAnsi="Arial" w:cs="Arial"/>
          <w:sz w:val="22"/>
          <w:szCs w:val="22"/>
        </w:rPr>
      </w:pPr>
    </w:p>
    <w:p w14:paraId="7E132A0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40407243"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036C49D6" w14:textId="5003509E"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Kupující je oprávněn nepřevzít Zboží, které nesplňuje požadavky vyplývající z této smlouvy.</w:t>
      </w:r>
    </w:p>
    <w:p w14:paraId="6C5953E2" w14:textId="77777777" w:rsidR="00E03469" w:rsidRPr="00E03469" w:rsidRDefault="00E03469" w:rsidP="00E03469">
      <w:pPr>
        <w:pStyle w:val="Odstavecseseznamem"/>
        <w:rPr>
          <w:rFonts w:ascii="Arial" w:hAnsi="Arial" w:cs="Arial"/>
          <w:sz w:val="22"/>
          <w:szCs w:val="22"/>
        </w:rPr>
      </w:pPr>
    </w:p>
    <w:p w14:paraId="39F3E755"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w:t>
      </w:r>
      <w:r w:rsidR="00850BE4">
        <w:rPr>
          <w:rFonts w:ascii="Arial" w:hAnsi="Arial" w:cs="Arial"/>
          <w:sz w:val="22"/>
          <w:szCs w:val="22"/>
        </w:rPr>
        <w:t>sou</w:t>
      </w:r>
      <w:r w:rsidR="00B03F91" w:rsidRPr="00A2426E">
        <w:rPr>
          <w:rFonts w:ascii="Arial" w:hAnsi="Arial" w:cs="Arial"/>
          <w:sz w:val="22"/>
          <w:szCs w:val="22"/>
        </w:rPr>
        <w:t xml:space="preserve"> následující umístění:</w:t>
      </w:r>
      <w:r w:rsidR="006421D6" w:rsidRPr="00A2426E">
        <w:rPr>
          <w:rFonts w:ascii="Arial" w:hAnsi="Arial" w:cs="Arial"/>
          <w:sz w:val="22"/>
          <w:szCs w:val="22"/>
        </w:rPr>
        <w:t xml:space="preserve"> </w:t>
      </w:r>
    </w:p>
    <w:p w14:paraId="5CFE86D0"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2B86B8B9"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Šrámkova 4, příspěvková organizace</w:t>
      </w:r>
      <w:r w:rsidRPr="001A2709">
        <w:rPr>
          <w:rFonts w:ascii="Arial" w:hAnsi="Arial" w:cs="Arial"/>
          <w:sz w:val="22"/>
          <w:szCs w:val="22"/>
        </w:rPr>
        <w:t xml:space="preserve"> a </w:t>
      </w:r>
      <w:r w:rsidRPr="00850BE4">
        <w:rPr>
          <w:rFonts w:ascii="Arial" w:hAnsi="Arial" w:cs="Arial"/>
          <w:b/>
          <w:sz w:val="22"/>
          <w:szCs w:val="22"/>
        </w:rPr>
        <w:t>Základní škola Nový svět, Opava, příspěvková organizace</w:t>
      </w:r>
      <w:r w:rsidRPr="001A2709">
        <w:rPr>
          <w:rFonts w:ascii="Arial" w:hAnsi="Arial" w:cs="Arial"/>
          <w:sz w:val="22"/>
          <w:szCs w:val="22"/>
        </w:rPr>
        <w:t>, adresa: Šrámkova 1457/4, Kateřinky, 74705 Opava</w:t>
      </w:r>
    </w:p>
    <w:p w14:paraId="6A695EE8" w14:textId="77777777" w:rsidR="00850BE4" w:rsidRPr="001A2709" w:rsidRDefault="00850BE4" w:rsidP="00850BE4">
      <w:pPr>
        <w:rPr>
          <w:rFonts w:ascii="Arial" w:hAnsi="Arial" w:cs="Arial"/>
          <w:sz w:val="22"/>
          <w:szCs w:val="22"/>
        </w:rPr>
      </w:pPr>
      <w:r w:rsidRPr="001A2709">
        <w:rPr>
          <w:rFonts w:ascii="Arial" w:hAnsi="Arial" w:cs="Arial"/>
          <w:sz w:val="22"/>
          <w:szCs w:val="22"/>
        </w:rPr>
        <w:br/>
      </w:r>
      <w:r w:rsidRPr="00850BE4">
        <w:rPr>
          <w:rFonts w:ascii="Arial" w:hAnsi="Arial" w:cs="Arial"/>
          <w:b/>
          <w:sz w:val="22"/>
          <w:szCs w:val="22"/>
        </w:rPr>
        <w:t xml:space="preserve">Základní škola Opava, Vrchní </w:t>
      </w:r>
      <w:proofErr w:type="gramStart"/>
      <w:r w:rsidRPr="00850BE4">
        <w:rPr>
          <w:rFonts w:ascii="Arial" w:hAnsi="Arial" w:cs="Arial"/>
          <w:b/>
          <w:sz w:val="22"/>
          <w:szCs w:val="22"/>
        </w:rPr>
        <w:t>19-příspěvková</w:t>
      </w:r>
      <w:proofErr w:type="gramEnd"/>
      <w:r w:rsidRPr="00850BE4">
        <w:rPr>
          <w:rFonts w:ascii="Arial" w:hAnsi="Arial" w:cs="Arial"/>
          <w:b/>
          <w:sz w:val="22"/>
          <w:szCs w:val="22"/>
        </w:rPr>
        <w:t xml:space="preserve"> organizace</w:t>
      </w:r>
      <w:r w:rsidRPr="001A2709">
        <w:rPr>
          <w:rFonts w:ascii="Arial" w:hAnsi="Arial" w:cs="Arial"/>
          <w:sz w:val="22"/>
          <w:szCs w:val="22"/>
        </w:rPr>
        <w:t>, adresa: Vrchní 101/19, Kateřinky, 74705 Opava</w:t>
      </w:r>
    </w:p>
    <w:p w14:paraId="676AD1FB" w14:textId="77777777" w:rsidR="00850BE4" w:rsidRPr="001A2709" w:rsidRDefault="00850BE4" w:rsidP="00850BE4">
      <w:pPr>
        <w:rPr>
          <w:rFonts w:ascii="Arial" w:hAnsi="Arial" w:cs="Arial"/>
          <w:sz w:val="22"/>
          <w:szCs w:val="22"/>
        </w:rPr>
      </w:pPr>
    </w:p>
    <w:p w14:paraId="08067303" w14:textId="77777777" w:rsidR="00850BE4" w:rsidRPr="001A2709" w:rsidRDefault="00850BE4" w:rsidP="00850BE4">
      <w:pPr>
        <w:rPr>
          <w:rFonts w:ascii="Arial" w:hAnsi="Arial" w:cs="Arial"/>
          <w:sz w:val="22"/>
          <w:szCs w:val="22"/>
        </w:rPr>
      </w:pPr>
      <w:r w:rsidRPr="00850BE4">
        <w:rPr>
          <w:rFonts w:ascii="Arial" w:hAnsi="Arial" w:cs="Arial"/>
          <w:b/>
          <w:sz w:val="22"/>
          <w:szCs w:val="22"/>
        </w:rPr>
        <w:t>Základní škola Opava, Edvarda Beneše 2 - příspěvková organizace</w:t>
      </w:r>
      <w:r w:rsidRPr="001A2709">
        <w:rPr>
          <w:rFonts w:ascii="Arial" w:hAnsi="Arial" w:cs="Arial"/>
          <w:sz w:val="22"/>
          <w:szCs w:val="22"/>
        </w:rPr>
        <w:t>, adresa: Edvarda Beneše 961/2, Kateřinky, 74705 Opava</w:t>
      </w:r>
    </w:p>
    <w:p w14:paraId="7A76F1FC" w14:textId="77777777" w:rsidR="00850BE4" w:rsidRPr="001A2709" w:rsidRDefault="00850BE4" w:rsidP="00850BE4">
      <w:pPr>
        <w:rPr>
          <w:rFonts w:ascii="Arial" w:hAnsi="Arial" w:cs="Arial"/>
          <w:sz w:val="22"/>
          <w:szCs w:val="22"/>
        </w:rPr>
      </w:pPr>
    </w:p>
    <w:p w14:paraId="402E3DB8" w14:textId="77777777" w:rsidR="00850BE4" w:rsidRPr="001A2709" w:rsidRDefault="00850BE4" w:rsidP="00850BE4">
      <w:pPr>
        <w:rPr>
          <w:rFonts w:ascii="Arial" w:eastAsiaTheme="minorHAnsi" w:hAnsi="Arial" w:cs="Arial"/>
          <w:sz w:val="22"/>
          <w:szCs w:val="22"/>
          <w:lang w:eastAsia="en-US"/>
        </w:rPr>
      </w:pPr>
      <w:r w:rsidRPr="00850BE4">
        <w:rPr>
          <w:rFonts w:ascii="Arial" w:hAnsi="Arial" w:cs="Arial"/>
          <w:b/>
          <w:sz w:val="22"/>
          <w:szCs w:val="22"/>
        </w:rPr>
        <w:t xml:space="preserve">Základní škola a Mateřská škola Opava-Malé </w:t>
      </w:r>
      <w:proofErr w:type="gramStart"/>
      <w:r w:rsidRPr="00850BE4">
        <w:rPr>
          <w:rFonts w:ascii="Arial" w:hAnsi="Arial" w:cs="Arial"/>
          <w:b/>
          <w:sz w:val="22"/>
          <w:szCs w:val="22"/>
        </w:rPr>
        <w:t>Hoštice - příspěvková</w:t>
      </w:r>
      <w:proofErr w:type="gramEnd"/>
      <w:r w:rsidRPr="00850BE4">
        <w:rPr>
          <w:rFonts w:ascii="Arial" w:hAnsi="Arial" w:cs="Arial"/>
          <w:b/>
          <w:sz w:val="22"/>
          <w:szCs w:val="22"/>
        </w:rPr>
        <w:t xml:space="preserve"> organizace</w:t>
      </w:r>
      <w:r w:rsidRPr="001A2709">
        <w:rPr>
          <w:rFonts w:ascii="Arial" w:hAnsi="Arial" w:cs="Arial"/>
          <w:sz w:val="22"/>
          <w:szCs w:val="22"/>
        </w:rPr>
        <w:t xml:space="preserve">, adresa: </w:t>
      </w:r>
      <w:r w:rsidRPr="001A2709">
        <w:rPr>
          <w:rFonts w:ascii="Arial" w:eastAsiaTheme="minorHAnsi" w:hAnsi="Arial" w:cs="Arial"/>
          <w:sz w:val="22"/>
          <w:szCs w:val="22"/>
          <w:lang w:eastAsia="en-US"/>
        </w:rPr>
        <w:br/>
        <w:t>Dvořákova 26/37, Malé Hoštice, 74705 Opava</w:t>
      </w:r>
    </w:p>
    <w:p w14:paraId="49028858" w14:textId="453C0315" w:rsidR="00DD209C" w:rsidRDefault="00DD209C" w:rsidP="001F3840">
      <w:pPr>
        <w:pStyle w:val="Podnadpis"/>
        <w:tabs>
          <w:tab w:val="right" w:pos="9638"/>
        </w:tabs>
        <w:jc w:val="both"/>
        <w:rPr>
          <w:rFonts w:ascii="Arial" w:hAnsi="Arial" w:cs="Arial"/>
          <w:b w:val="0"/>
          <w:sz w:val="22"/>
          <w:szCs w:val="22"/>
        </w:rPr>
      </w:pPr>
    </w:p>
    <w:p w14:paraId="2A4F24C8" w14:textId="77777777" w:rsidR="001F588D" w:rsidRDefault="001F588D" w:rsidP="001F3840">
      <w:pPr>
        <w:pStyle w:val="Podnadpis"/>
        <w:tabs>
          <w:tab w:val="right" w:pos="9638"/>
        </w:tabs>
        <w:jc w:val="both"/>
        <w:rPr>
          <w:rFonts w:ascii="Arial" w:hAnsi="Arial" w:cs="Arial"/>
          <w:b w:val="0"/>
          <w:sz w:val="22"/>
          <w:szCs w:val="22"/>
        </w:rPr>
      </w:pPr>
    </w:p>
    <w:p w14:paraId="01358345"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7CF9A5BC"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10581BEE" w14:textId="77777777" w:rsidR="00265182" w:rsidRDefault="00265182" w:rsidP="00265182">
      <w:pPr>
        <w:jc w:val="both"/>
        <w:rPr>
          <w:rFonts w:ascii="Arial" w:hAnsi="Arial" w:cs="Arial"/>
          <w:sz w:val="22"/>
          <w:szCs w:val="22"/>
        </w:rPr>
      </w:pPr>
    </w:p>
    <w:p w14:paraId="1F34376E" w14:textId="2A38A194"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a činí:</w:t>
      </w:r>
    </w:p>
    <w:p w14:paraId="313F32C1" w14:textId="77777777" w:rsidR="00265182" w:rsidRPr="001B20D3" w:rsidRDefault="00265182" w:rsidP="001F3840">
      <w:pPr>
        <w:pStyle w:val="Podnadpis"/>
        <w:tabs>
          <w:tab w:val="right" w:pos="9638"/>
        </w:tabs>
        <w:jc w:val="both"/>
        <w:rPr>
          <w:rFonts w:ascii="Arial" w:hAnsi="Arial" w:cs="Arial"/>
          <w:b w:val="0"/>
          <w:sz w:val="22"/>
          <w:szCs w:val="22"/>
        </w:rPr>
      </w:pPr>
    </w:p>
    <w:p w14:paraId="608AEE01"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CD978AD" w14:textId="77777777" w:rsidR="001B20D3" w:rsidRPr="001B20D3" w:rsidRDefault="001B20D3" w:rsidP="001B20D3">
      <w:pPr>
        <w:pStyle w:val="Odstavecseseznamem"/>
        <w:jc w:val="both"/>
        <w:rPr>
          <w:rFonts w:ascii="Arial" w:hAnsi="Arial" w:cs="Arial"/>
          <w:sz w:val="22"/>
          <w:szCs w:val="22"/>
        </w:rPr>
      </w:pPr>
    </w:p>
    <w:p w14:paraId="4DF7564B" w14:textId="77777777" w:rsidR="001B20D3" w:rsidRPr="001B20D3" w:rsidRDefault="001B20D3" w:rsidP="001B20D3">
      <w:pPr>
        <w:ind w:firstLine="709"/>
        <w:jc w:val="both"/>
        <w:rPr>
          <w:rFonts w:ascii="Arial" w:hAnsi="Arial" w:cs="Arial"/>
          <w:sz w:val="22"/>
          <w:szCs w:val="22"/>
        </w:rPr>
      </w:pPr>
    </w:p>
    <w:p w14:paraId="24B66619"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04778150"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77A87E53" w14:textId="77777777" w:rsidR="001B20D3" w:rsidRPr="001B20D3" w:rsidRDefault="001B20D3" w:rsidP="001B20D3">
      <w:pPr>
        <w:ind w:firstLine="709"/>
        <w:jc w:val="both"/>
        <w:rPr>
          <w:rFonts w:ascii="Arial" w:hAnsi="Arial" w:cs="Arial"/>
          <w:sz w:val="22"/>
          <w:szCs w:val="22"/>
        </w:rPr>
      </w:pPr>
    </w:p>
    <w:p w14:paraId="16033310"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13CA9880" w14:textId="77777777" w:rsidR="00D7547D" w:rsidRDefault="00D7547D" w:rsidP="00D7547D">
      <w:pPr>
        <w:pStyle w:val="Odstavecseseznamem"/>
        <w:jc w:val="both"/>
        <w:rPr>
          <w:rFonts w:ascii="Arial" w:hAnsi="Arial" w:cs="Arial"/>
          <w:b/>
          <w:sz w:val="22"/>
          <w:szCs w:val="22"/>
        </w:rPr>
      </w:pPr>
    </w:p>
    <w:p w14:paraId="5E491601" w14:textId="77777777" w:rsidR="00B03F91" w:rsidRDefault="00B03F91" w:rsidP="00D06085">
      <w:pPr>
        <w:pStyle w:val="Odstavecseseznamem"/>
        <w:ind w:left="2124" w:hanging="709"/>
        <w:jc w:val="both"/>
        <w:rPr>
          <w:rFonts w:ascii="Arial" w:hAnsi="Arial" w:cs="Arial"/>
          <w:sz w:val="22"/>
          <w:szCs w:val="22"/>
        </w:rPr>
      </w:pPr>
    </w:p>
    <w:p w14:paraId="34DE0459"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w:t>
      </w:r>
      <w:proofErr w:type="gramStart"/>
      <w:r w:rsidR="001B20D3" w:rsidRPr="001B20D3">
        <w:rPr>
          <w:rFonts w:ascii="Arial" w:hAnsi="Arial" w:cs="Arial"/>
          <w:i/>
          <w:sz w:val="18"/>
          <w:szCs w:val="18"/>
          <w:highlight w:val="lightGray"/>
        </w:rPr>
        <w:t xml:space="preserve">„ </w:t>
      </w:r>
      <w:r w:rsidR="001B20D3" w:rsidRPr="001B20D3">
        <w:rPr>
          <w:rFonts w:ascii="Arial" w:hAnsi="Arial" w:cs="Arial"/>
          <w:i/>
          <w:sz w:val="18"/>
          <w:szCs w:val="18"/>
          <w:highlight w:val="lightGray"/>
          <w:lang w:val="en-US"/>
        </w:rPr>
        <w:t>*</w:t>
      </w:r>
      <w:proofErr w:type="gramEnd"/>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445997F5" w14:textId="77777777" w:rsidR="001B20D3" w:rsidRPr="001B20D3" w:rsidRDefault="001B20D3" w:rsidP="001B20D3">
      <w:pPr>
        <w:pStyle w:val="Odstavecseseznamem"/>
        <w:jc w:val="both"/>
        <w:rPr>
          <w:rFonts w:ascii="Arial" w:hAnsi="Arial" w:cs="Arial"/>
          <w:sz w:val="22"/>
          <w:szCs w:val="22"/>
        </w:rPr>
      </w:pPr>
    </w:p>
    <w:p w14:paraId="3C2772BD"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5069833E" w14:textId="77777777" w:rsidR="00E03469" w:rsidRPr="00E03469" w:rsidRDefault="00E03469" w:rsidP="00E03469">
      <w:pPr>
        <w:pStyle w:val="Odstavecseseznamem"/>
        <w:ind w:left="284"/>
        <w:jc w:val="both"/>
        <w:rPr>
          <w:rFonts w:ascii="Arial" w:hAnsi="Arial" w:cs="Arial"/>
        </w:rPr>
      </w:pPr>
    </w:p>
    <w:p w14:paraId="7ADCBF68"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01A7E97A" w14:textId="77777777" w:rsidR="00E03469" w:rsidRPr="00E03469" w:rsidRDefault="00E03469" w:rsidP="00E03469">
      <w:pPr>
        <w:pStyle w:val="Odstavecseseznamem"/>
        <w:rPr>
          <w:rFonts w:ascii="Arial" w:hAnsi="Arial" w:cs="Arial"/>
        </w:rPr>
      </w:pPr>
    </w:p>
    <w:p w14:paraId="21B4A7FE" w14:textId="77777777" w:rsidR="004148D1" w:rsidRPr="00BE512C" w:rsidRDefault="004148D1" w:rsidP="004148D1">
      <w:pPr>
        <w:pStyle w:val="Odstavecseseznamem"/>
        <w:numPr>
          <w:ilvl w:val="0"/>
          <w:numId w:val="23"/>
        </w:numPr>
        <w:ind w:left="284" w:hanging="284"/>
        <w:jc w:val="both"/>
        <w:rPr>
          <w:rFonts w:ascii="Arial" w:hAnsi="Arial" w:cs="Arial"/>
          <w:sz w:val="22"/>
          <w:szCs w:val="22"/>
        </w:rPr>
      </w:pPr>
      <w:r w:rsidRPr="00E03469">
        <w:rPr>
          <w:rFonts w:ascii="Arial" w:hAnsi="Arial" w:cs="Arial"/>
          <w:sz w:val="22"/>
          <w:szCs w:val="22"/>
        </w:rPr>
        <w:t xml:space="preserve">Kupující neposkytuje zálohy. </w:t>
      </w:r>
      <w:r w:rsidRPr="00BE512C">
        <w:rPr>
          <w:rFonts w:ascii="Arial" w:hAnsi="Arial" w:cs="Arial"/>
          <w:sz w:val="22"/>
          <w:szCs w:val="22"/>
        </w:rPr>
        <w:t xml:space="preserve">Smluvní strany sjednávají, že úhrada ceny bude uskutečňována vždy po dokončení dodávek pro danou konkrétní </w:t>
      </w:r>
      <w:r w:rsidR="00284773">
        <w:rPr>
          <w:rFonts w:ascii="Arial" w:hAnsi="Arial" w:cs="Arial"/>
          <w:sz w:val="22"/>
          <w:szCs w:val="22"/>
        </w:rPr>
        <w:t>školu</w:t>
      </w:r>
      <w:r w:rsidRPr="00BE512C">
        <w:rPr>
          <w:rFonts w:ascii="Arial" w:hAnsi="Arial" w:cs="Arial"/>
          <w:sz w:val="22"/>
          <w:szCs w:val="22"/>
        </w:rPr>
        <w:t xml:space="preserve"> dle přílohy č. 1. Prodávajícího pro Kupujícího bez vad a nedodělků. Dle poskytnutého plnění se rozumí dokončení </w:t>
      </w:r>
      <w:r w:rsidR="00284773">
        <w:rPr>
          <w:rFonts w:ascii="Arial" w:hAnsi="Arial" w:cs="Arial"/>
          <w:sz w:val="22"/>
          <w:szCs w:val="22"/>
        </w:rPr>
        <w:t>školy</w:t>
      </w:r>
      <w:r w:rsidRPr="00BE512C">
        <w:rPr>
          <w:rFonts w:ascii="Arial" w:hAnsi="Arial" w:cs="Arial"/>
          <w:sz w:val="22"/>
          <w:szCs w:val="22"/>
        </w:rPr>
        <w:t xml:space="preserve"> v rozsahu skutečně provedených montážních prací a dodávek uskutečněných Prodávajícím za cenu stanovenou na základě cen obsažených v rozpočtu Prodávajícího, který je přílohou č. 1 této smlouvy. Podpisem předávacího protokolu k dané </w:t>
      </w:r>
      <w:r w:rsidR="00284773">
        <w:rPr>
          <w:rFonts w:ascii="Arial" w:hAnsi="Arial" w:cs="Arial"/>
          <w:sz w:val="22"/>
          <w:szCs w:val="22"/>
        </w:rPr>
        <w:t>škole</w:t>
      </w:r>
      <w:r w:rsidRPr="00BE512C">
        <w:rPr>
          <w:rFonts w:ascii="Arial" w:hAnsi="Arial" w:cs="Arial"/>
          <w:sz w:val="22"/>
          <w:szCs w:val="22"/>
        </w:rPr>
        <w:t xml:space="preserve"> vzniká Prodávajícímu právo uplatnit vůči Kupujícímu nárok na úhradu ceny konkrétním plnění odsouhlaseného v daném předávacím protokolu daňovým dokladem – fakturou. Den podpisu předávacího protokolu je dnem zdanitelného plnění.</w:t>
      </w:r>
    </w:p>
    <w:p w14:paraId="2A9D775E" w14:textId="77777777" w:rsidR="00E03469" w:rsidRPr="00E03469" w:rsidRDefault="00E03469" w:rsidP="00E03469">
      <w:pPr>
        <w:pStyle w:val="Odstavecseseznamem"/>
        <w:rPr>
          <w:rFonts w:ascii="Arial" w:hAnsi="Arial" w:cs="Arial"/>
        </w:rPr>
      </w:pPr>
    </w:p>
    <w:p w14:paraId="75F92A0C"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72CF0F32" w14:textId="77777777" w:rsidR="00E03469" w:rsidRPr="00E03469" w:rsidRDefault="00E03469" w:rsidP="00E03469">
      <w:pPr>
        <w:pStyle w:val="Odstavecseseznamem"/>
        <w:rPr>
          <w:rFonts w:ascii="Arial" w:hAnsi="Arial" w:cs="Arial"/>
        </w:rPr>
      </w:pPr>
    </w:p>
    <w:p w14:paraId="0C86EAED"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2EEF4005"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2B77C2F4"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2C7EDAE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19A024E9"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2FB4CE72"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4660B00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064EA4E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12185AD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4B62347D"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11846A57"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razítko a </w:t>
      </w:r>
      <w:r w:rsidRPr="00AA750F">
        <w:rPr>
          <w:rFonts w:ascii="Arial" w:hAnsi="Arial" w:cs="Arial"/>
          <w:sz w:val="22"/>
          <w:szCs w:val="22"/>
        </w:rPr>
        <w:t>podpis oprávněné osoby P</w:t>
      </w:r>
      <w:r w:rsidR="003C06F8" w:rsidRPr="00AA750F">
        <w:rPr>
          <w:rFonts w:ascii="Arial" w:hAnsi="Arial" w:cs="Arial"/>
          <w:sz w:val="22"/>
          <w:szCs w:val="22"/>
        </w:rPr>
        <w:t>rodávajícího</w:t>
      </w:r>
    </w:p>
    <w:p w14:paraId="1FF057A9" w14:textId="77777777" w:rsidR="00CF67B3" w:rsidRPr="00AA750F"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sidRPr="00AA750F">
        <w:rPr>
          <w:rFonts w:ascii="Arial" w:hAnsi="Arial" w:cs="Arial"/>
          <w:sz w:val="22"/>
          <w:szCs w:val="22"/>
        </w:rPr>
        <w:t>číslo projektu</w:t>
      </w:r>
    </w:p>
    <w:p w14:paraId="625FAFE1" w14:textId="77777777" w:rsidR="00F351AF" w:rsidRPr="00AA750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bookmarkStart w:id="3" w:name="_Hlk130388326"/>
      <w:bookmarkStart w:id="4" w:name="_Hlk132031754"/>
      <w:r w:rsidRPr="00AA750F">
        <w:rPr>
          <w:rFonts w:ascii="Arial" w:hAnsi="Arial" w:cs="Arial"/>
          <w:sz w:val="22"/>
          <w:szCs w:val="22"/>
        </w:rPr>
        <w:lastRenderedPageBreak/>
        <w:t>informaci: Výdaje plynoucí z této faktury jsou vynal</w:t>
      </w:r>
      <w:r w:rsidR="004F2F6B" w:rsidRPr="00AA750F">
        <w:rPr>
          <w:rFonts w:ascii="Arial" w:hAnsi="Arial" w:cs="Arial"/>
          <w:sz w:val="22"/>
          <w:szCs w:val="22"/>
        </w:rPr>
        <w:t>oženy v</w:t>
      </w:r>
      <w:r w:rsidR="00E079D1" w:rsidRPr="00AA750F">
        <w:rPr>
          <w:rFonts w:ascii="Arial" w:hAnsi="Arial" w:cs="Arial"/>
          <w:sz w:val="22"/>
          <w:szCs w:val="22"/>
        </w:rPr>
        <w:t xml:space="preserve"> dle pravidel </w:t>
      </w:r>
      <w:r w:rsidR="006D6380" w:rsidRPr="00AA750F">
        <w:rPr>
          <w:rFonts w:ascii="Arial" w:hAnsi="Arial" w:cs="Arial"/>
          <w:b/>
          <w:sz w:val="22"/>
          <w:szCs w:val="22"/>
        </w:rPr>
        <w:t>IROP</w:t>
      </w:r>
      <w:r w:rsidR="006F5A42" w:rsidRPr="00AA750F">
        <w:rPr>
          <w:rFonts w:ascii="Arial" w:hAnsi="Arial" w:cs="Arial"/>
          <w:b/>
          <w:sz w:val="22"/>
          <w:szCs w:val="22"/>
        </w:rPr>
        <w:t xml:space="preserve"> 2021-2027</w:t>
      </w:r>
      <w:r w:rsidR="00850BE4">
        <w:rPr>
          <w:rFonts w:ascii="Arial" w:hAnsi="Arial" w:cs="Arial"/>
          <w:b/>
          <w:sz w:val="22"/>
          <w:szCs w:val="22"/>
        </w:rPr>
        <w:t xml:space="preserve"> a ITI ostravské a</w:t>
      </w:r>
      <w:r w:rsidR="00850BE4" w:rsidRPr="00284773">
        <w:rPr>
          <w:rFonts w:ascii="Arial" w:hAnsi="Arial" w:cs="Arial"/>
          <w:b/>
          <w:sz w:val="22"/>
          <w:szCs w:val="22"/>
        </w:rPr>
        <w:t>glomerace</w:t>
      </w:r>
      <w:r w:rsidR="006D6380" w:rsidRPr="00284773">
        <w:rPr>
          <w:rFonts w:ascii="Arial" w:hAnsi="Arial" w:cs="Arial"/>
          <w:b/>
          <w:sz w:val="22"/>
          <w:szCs w:val="22"/>
        </w:rPr>
        <w:t xml:space="preserve"> </w:t>
      </w:r>
      <w:r w:rsidR="00E46A56" w:rsidRPr="00284773">
        <w:rPr>
          <w:rFonts w:ascii="Arial" w:hAnsi="Arial" w:cs="Arial"/>
          <w:sz w:val="22"/>
          <w:szCs w:val="22"/>
        </w:rPr>
        <w:t xml:space="preserve">pod </w:t>
      </w:r>
      <w:r w:rsidR="00A56E39" w:rsidRPr="00284773">
        <w:rPr>
          <w:rFonts w:ascii="Arial" w:hAnsi="Arial" w:cs="Arial"/>
          <w:sz w:val="22"/>
          <w:szCs w:val="22"/>
        </w:rPr>
        <w:t xml:space="preserve">názvem projektu </w:t>
      </w:r>
      <w:r w:rsidR="00850BE4" w:rsidRPr="00284773">
        <w:rPr>
          <w:rFonts w:ascii="Arial" w:hAnsi="Arial" w:cs="Arial"/>
          <w:sz w:val="22"/>
          <w:szCs w:val="22"/>
        </w:rPr>
        <w:t xml:space="preserve">Modernizace a vybavení odborných učeben v Opavě </w:t>
      </w:r>
      <w:r w:rsidR="00A56E39" w:rsidRPr="00284773">
        <w:rPr>
          <w:rFonts w:ascii="Arial" w:hAnsi="Arial" w:cs="Arial"/>
          <w:sz w:val="22"/>
          <w:szCs w:val="22"/>
        </w:rPr>
        <w:t xml:space="preserve">a názvem veřejné zakázky </w:t>
      </w:r>
      <w:bookmarkStart w:id="5" w:name="_Hlk160391384"/>
      <w:r w:rsidR="00850BE4" w:rsidRPr="00284773">
        <w:rPr>
          <w:rFonts w:ascii="Arial" w:hAnsi="Arial" w:cs="Arial"/>
          <w:sz w:val="22"/>
          <w:szCs w:val="22"/>
        </w:rPr>
        <w:t>Dodávky pro základní školy v Opavě</w:t>
      </w:r>
      <w:bookmarkEnd w:id="5"/>
      <w:r w:rsidR="003C2E61" w:rsidRPr="00284773">
        <w:rPr>
          <w:rFonts w:ascii="Arial" w:hAnsi="Arial" w:cs="Arial"/>
          <w:sz w:val="22"/>
          <w:szCs w:val="22"/>
        </w:rPr>
        <w:t xml:space="preserve"> </w:t>
      </w:r>
      <w:r w:rsidR="006F5A42" w:rsidRPr="00284773">
        <w:rPr>
          <w:rFonts w:ascii="Arial" w:hAnsi="Arial" w:cs="Arial"/>
          <w:sz w:val="22"/>
          <w:szCs w:val="22"/>
        </w:rPr>
        <w:t xml:space="preserve">a její části č. 1 </w:t>
      </w:r>
      <w:r w:rsidR="00AA750F" w:rsidRPr="00284773">
        <w:rPr>
          <w:rFonts w:ascii="Arial" w:hAnsi="Arial" w:cs="Arial"/>
          <w:sz w:val="22"/>
          <w:szCs w:val="22"/>
        </w:rPr>
        <w:t>–</w:t>
      </w:r>
      <w:r w:rsidR="00284773" w:rsidRPr="00284773">
        <w:rPr>
          <w:rFonts w:ascii="Arial" w:hAnsi="Arial" w:cs="Arial"/>
          <w:sz w:val="22"/>
          <w:szCs w:val="22"/>
        </w:rPr>
        <w:t xml:space="preserve"> </w:t>
      </w:r>
      <w:r w:rsidR="00AA750F" w:rsidRPr="00284773">
        <w:rPr>
          <w:rFonts w:ascii="Arial" w:hAnsi="Arial" w:cs="Arial"/>
          <w:sz w:val="22"/>
          <w:szCs w:val="22"/>
        </w:rPr>
        <w:t>konektiv</w:t>
      </w:r>
      <w:r w:rsidR="002D7AB2" w:rsidRPr="00284773">
        <w:rPr>
          <w:rFonts w:ascii="Arial" w:hAnsi="Arial" w:cs="Arial"/>
          <w:sz w:val="22"/>
          <w:szCs w:val="22"/>
        </w:rPr>
        <w:t>it</w:t>
      </w:r>
      <w:r w:rsidR="00AA750F" w:rsidRPr="00284773">
        <w:rPr>
          <w:rFonts w:ascii="Arial" w:hAnsi="Arial" w:cs="Arial"/>
          <w:sz w:val="22"/>
          <w:szCs w:val="22"/>
        </w:rPr>
        <w:t>a</w:t>
      </w:r>
      <w:bookmarkEnd w:id="3"/>
      <w:r w:rsidR="00E079D1" w:rsidRPr="00284773">
        <w:rPr>
          <w:rFonts w:ascii="Arial" w:hAnsi="Arial" w:cs="Arial"/>
          <w:sz w:val="22"/>
          <w:szCs w:val="22"/>
        </w:rPr>
        <w:t>.</w:t>
      </w:r>
    </w:p>
    <w:bookmarkEnd w:id="4"/>
    <w:p w14:paraId="0BEB4181" w14:textId="77777777" w:rsidR="00B80D7F" w:rsidRDefault="00B80D7F" w:rsidP="00B80D7F">
      <w:pPr>
        <w:tabs>
          <w:tab w:val="left" w:pos="1418"/>
        </w:tabs>
        <w:suppressAutoHyphens/>
        <w:ind w:left="1418"/>
        <w:jc w:val="both"/>
        <w:rPr>
          <w:rFonts w:ascii="Arial" w:hAnsi="Arial" w:cs="Arial"/>
          <w:sz w:val="22"/>
          <w:szCs w:val="22"/>
        </w:rPr>
      </w:pPr>
    </w:p>
    <w:p w14:paraId="5B3CA184"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00D32E0" w14:textId="77777777" w:rsidR="00AB5327" w:rsidRPr="00AB5327" w:rsidRDefault="00AB5327" w:rsidP="00216AE3">
      <w:pPr>
        <w:tabs>
          <w:tab w:val="left" w:pos="1418"/>
        </w:tabs>
        <w:suppressAutoHyphens/>
        <w:jc w:val="both"/>
        <w:rPr>
          <w:rFonts w:ascii="Arial" w:hAnsi="Arial" w:cs="Arial"/>
          <w:sz w:val="22"/>
          <w:szCs w:val="22"/>
        </w:rPr>
      </w:pPr>
    </w:p>
    <w:p w14:paraId="10F0C303" w14:textId="7F75F6F8" w:rsidR="005237E4" w:rsidRDefault="00F577E2"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B9080BA" w14:textId="77777777" w:rsidR="005237E4" w:rsidRDefault="005237E4" w:rsidP="005237E4">
      <w:pPr>
        <w:pStyle w:val="Odstavecseseznamem"/>
        <w:tabs>
          <w:tab w:val="left" w:pos="1418"/>
        </w:tabs>
        <w:suppressAutoHyphens/>
        <w:spacing w:before="60"/>
        <w:ind w:left="284"/>
        <w:jc w:val="both"/>
        <w:rPr>
          <w:rFonts w:ascii="Arial" w:hAnsi="Arial" w:cs="Arial"/>
          <w:sz w:val="22"/>
          <w:szCs w:val="22"/>
        </w:rPr>
      </w:pPr>
    </w:p>
    <w:p w14:paraId="14846F2B" w14:textId="55A408C1" w:rsidR="005F4B54" w:rsidRPr="005237E4" w:rsidRDefault="005237E4" w:rsidP="005237E4">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5237E4">
        <w:rPr>
          <w:rFonts w:ascii="Arial" w:hAnsi="Arial" w:cs="Arial"/>
          <w:sz w:val="22"/>
          <w:szCs w:val="22"/>
        </w:rPr>
        <w:t>Kupující</w:t>
      </w:r>
      <w:r w:rsidR="005F4B54" w:rsidRPr="005237E4">
        <w:rPr>
          <w:rFonts w:ascii="Arial" w:hAnsi="Arial" w:cs="Arial"/>
          <w:sz w:val="22"/>
          <w:szCs w:val="22"/>
        </w:rPr>
        <w:t xml:space="preserve"> prohlašuje, že v případě plnění odpovídajícího číselnému kódu dle Klasifikace produkce CZ-CPA 41 – 43, které je předmětem smlouvy o dílo, </w:t>
      </w:r>
      <w:r w:rsidR="005F4B54" w:rsidRPr="005237E4">
        <w:rPr>
          <w:rFonts w:ascii="Arial" w:hAnsi="Arial" w:cs="Arial"/>
          <w:b/>
          <w:sz w:val="22"/>
          <w:szCs w:val="22"/>
        </w:rPr>
        <w:t>nebude uplatňovat režim přenesení daňové povinnosti</w:t>
      </w:r>
      <w:r w:rsidR="005F4B54" w:rsidRPr="005237E4">
        <w:rPr>
          <w:rFonts w:ascii="Arial" w:hAnsi="Arial" w:cs="Arial"/>
          <w:sz w:val="22"/>
          <w:szCs w:val="22"/>
        </w:rPr>
        <w:t xml:space="preserve"> ve smyslu § 92a a § 92e zákona č. 235/2004 Sb., o dani z přidané hodnoty, ve znění pozdějších předpisů (dále jen „ZDPH“), objednatel ve smyslu § 92a nejedná jako osoba povinná k dani.                                                                                                                                             </w:t>
      </w:r>
    </w:p>
    <w:p w14:paraId="320973F6" w14:textId="77777777" w:rsidR="004F28CD" w:rsidRDefault="004F28CD" w:rsidP="00A01E1B">
      <w:pPr>
        <w:tabs>
          <w:tab w:val="left" w:pos="0"/>
        </w:tabs>
        <w:ind w:left="567" w:hanging="567"/>
        <w:jc w:val="both"/>
        <w:rPr>
          <w:rFonts w:ascii="Arial" w:hAnsi="Arial" w:cs="Arial"/>
          <w:sz w:val="22"/>
          <w:szCs w:val="22"/>
        </w:rPr>
      </w:pPr>
    </w:p>
    <w:p w14:paraId="2FB263E8" w14:textId="77777777" w:rsidR="00AA750F" w:rsidRDefault="00AA750F" w:rsidP="003C2E61">
      <w:pPr>
        <w:tabs>
          <w:tab w:val="left" w:pos="0"/>
        </w:tabs>
        <w:jc w:val="both"/>
        <w:rPr>
          <w:rFonts w:ascii="Arial" w:hAnsi="Arial" w:cs="Arial"/>
          <w:sz w:val="22"/>
          <w:szCs w:val="22"/>
        </w:rPr>
      </w:pPr>
    </w:p>
    <w:p w14:paraId="69AF9651"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102695DE"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33502377" w14:textId="77777777" w:rsidR="00F577E2" w:rsidRDefault="00F577E2" w:rsidP="00A01E1B">
      <w:pPr>
        <w:tabs>
          <w:tab w:val="left" w:pos="0"/>
        </w:tabs>
        <w:ind w:left="567" w:hanging="567"/>
        <w:jc w:val="both"/>
        <w:rPr>
          <w:rFonts w:ascii="Arial" w:hAnsi="Arial" w:cs="Arial"/>
          <w:sz w:val="22"/>
          <w:szCs w:val="22"/>
        </w:rPr>
      </w:pPr>
    </w:p>
    <w:p w14:paraId="6BD6C8B7" w14:textId="5569DF5B" w:rsidR="00CD47FC" w:rsidRPr="00A756B5" w:rsidRDefault="00755D39" w:rsidP="001D0204">
      <w:pPr>
        <w:pStyle w:val="Odstavecseseznamem"/>
        <w:numPr>
          <w:ilvl w:val="0"/>
          <w:numId w:val="24"/>
        </w:numPr>
        <w:suppressAutoHyphens/>
        <w:ind w:left="284" w:hanging="284"/>
        <w:jc w:val="both"/>
        <w:rPr>
          <w:rFonts w:ascii="Arial" w:hAnsi="Arial" w:cs="Arial"/>
          <w:i/>
          <w:sz w:val="18"/>
          <w:szCs w:val="18"/>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p>
    <w:p w14:paraId="29DF11B0" w14:textId="77777777" w:rsidR="00755D39" w:rsidRDefault="00755D39" w:rsidP="002C1153">
      <w:pPr>
        <w:tabs>
          <w:tab w:val="left" w:pos="1418"/>
        </w:tabs>
        <w:suppressAutoHyphens/>
        <w:jc w:val="both"/>
        <w:rPr>
          <w:rFonts w:ascii="Arial" w:hAnsi="Arial" w:cs="Arial"/>
          <w:sz w:val="22"/>
          <w:szCs w:val="22"/>
        </w:rPr>
      </w:pPr>
    </w:p>
    <w:p w14:paraId="6DB6547E"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06D45186" w14:textId="77777777" w:rsidR="00566BC0" w:rsidRPr="00566BC0" w:rsidRDefault="00566BC0" w:rsidP="00566BC0">
      <w:pPr>
        <w:pStyle w:val="Odstavecseseznamem"/>
        <w:ind w:left="284"/>
        <w:jc w:val="both"/>
        <w:rPr>
          <w:rFonts w:ascii="Arial" w:hAnsi="Arial" w:cs="Arial"/>
          <w:sz w:val="22"/>
          <w:szCs w:val="22"/>
        </w:rPr>
      </w:pPr>
    </w:p>
    <w:p w14:paraId="1A483CF3"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605703C0" w14:textId="77777777"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 xml:space="preserve">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w:t>
      </w:r>
      <w:r w:rsidRPr="002D6047">
        <w:rPr>
          <w:rFonts w:ascii="Arial" w:hAnsi="Arial" w:cs="Arial"/>
          <w:i/>
          <w:sz w:val="18"/>
          <w:szCs w:val="18"/>
          <w:highlight w:val="lightGray"/>
        </w:rPr>
        <w:lastRenderedPageBreak/>
        <w:t>specifikacích, které tvoří přílohu technické specifikace ve výběrovém řízení a následně po doplnění hodnot tvoří nedílnou přílohu smlouvy!!!</w:t>
      </w:r>
    </w:p>
    <w:p w14:paraId="0537D5EA" w14:textId="77777777" w:rsidR="00566BC0" w:rsidRPr="00566BC0" w:rsidRDefault="00566BC0" w:rsidP="00566BC0">
      <w:pPr>
        <w:pStyle w:val="Odstavecseseznamem"/>
        <w:rPr>
          <w:rFonts w:ascii="Arial" w:hAnsi="Arial" w:cs="Arial"/>
          <w:sz w:val="22"/>
          <w:szCs w:val="22"/>
        </w:rPr>
      </w:pPr>
    </w:p>
    <w:p w14:paraId="4A161A78"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4D024ABB" w14:textId="77777777" w:rsidR="00566BC0" w:rsidRPr="00566BC0" w:rsidRDefault="00566BC0" w:rsidP="00566BC0">
      <w:pPr>
        <w:pStyle w:val="Odstavecseseznamem"/>
        <w:rPr>
          <w:rFonts w:ascii="Arial" w:hAnsi="Arial" w:cs="Arial"/>
          <w:sz w:val="22"/>
          <w:szCs w:val="22"/>
        </w:rPr>
      </w:pPr>
    </w:p>
    <w:p w14:paraId="6BF9B94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646C937" w14:textId="77777777" w:rsidR="00566BC0" w:rsidRPr="00566BC0" w:rsidRDefault="00566BC0" w:rsidP="00566BC0">
      <w:pPr>
        <w:pStyle w:val="Odstavecseseznamem"/>
        <w:rPr>
          <w:rFonts w:ascii="Arial" w:hAnsi="Arial" w:cs="Arial"/>
          <w:sz w:val="22"/>
          <w:szCs w:val="22"/>
        </w:rPr>
      </w:pPr>
    </w:p>
    <w:p w14:paraId="44A221C4"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1AF62D6E" w14:textId="77777777" w:rsidR="00566BC0" w:rsidRPr="00566BC0" w:rsidRDefault="00566BC0" w:rsidP="00566BC0">
      <w:pPr>
        <w:pStyle w:val="Odstavecseseznamem"/>
        <w:rPr>
          <w:rFonts w:ascii="Arial" w:hAnsi="Arial" w:cs="Arial"/>
          <w:sz w:val="22"/>
          <w:szCs w:val="22"/>
        </w:rPr>
      </w:pPr>
    </w:p>
    <w:p w14:paraId="7139848A"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469E8916" w14:textId="77777777" w:rsidR="000B2A9E" w:rsidRDefault="000B2A9E" w:rsidP="00216AE3">
      <w:pPr>
        <w:tabs>
          <w:tab w:val="left" w:pos="1418"/>
        </w:tabs>
        <w:suppressAutoHyphens/>
        <w:spacing w:before="60"/>
        <w:jc w:val="both"/>
        <w:rPr>
          <w:rFonts w:ascii="Arial" w:hAnsi="Arial" w:cs="Arial"/>
          <w:sz w:val="22"/>
          <w:szCs w:val="22"/>
        </w:rPr>
      </w:pPr>
    </w:p>
    <w:p w14:paraId="4AFDDAA5"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7B9DAF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0012D6BC" w14:textId="77777777" w:rsidR="00634F59" w:rsidRPr="00A56E39" w:rsidRDefault="00634F59" w:rsidP="00A56E39">
      <w:pPr>
        <w:jc w:val="both"/>
        <w:rPr>
          <w:rFonts w:ascii="Arial" w:hAnsi="Arial"/>
          <w:sz w:val="22"/>
          <w:szCs w:val="22"/>
        </w:rPr>
      </w:pPr>
    </w:p>
    <w:p w14:paraId="6DC48DF6"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288701E4" w14:textId="77777777" w:rsidR="00BD2B1F" w:rsidRPr="00634F59" w:rsidRDefault="00BD2B1F" w:rsidP="00634F59">
      <w:pPr>
        <w:jc w:val="both"/>
        <w:rPr>
          <w:rFonts w:ascii="Arial" w:hAnsi="Arial"/>
          <w:sz w:val="22"/>
          <w:szCs w:val="22"/>
        </w:rPr>
      </w:pPr>
    </w:p>
    <w:p w14:paraId="5E60621D"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32A0EE05" w14:textId="77777777" w:rsidR="00BD2B1F" w:rsidRPr="00BD2B1F" w:rsidRDefault="00BD2B1F" w:rsidP="00BD2B1F">
      <w:pPr>
        <w:pStyle w:val="Odstavecseseznamem"/>
        <w:rPr>
          <w:rFonts w:ascii="Arial" w:hAnsi="Arial"/>
          <w:sz w:val="22"/>
          <w:szCs w:val="22"/>
        </w:rPr>
      </w:pPr>
    </w:p>
    <w:p w14:paraId="62D7F67A"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12179D29" w14:textId="77777777" w:rsidR="00BD2B1F" w:rsidRPr="00BD2B1F" w:rsidRDefault="00BD2B1F" w:rsidP="00BD2B1F">
      <w:pPr>
        <w:pStyle w:val="Odstavecseseznamem"/>
        <w:rPr>
          <w:rFonts w:ascii="Arial" w:hAnsi="Arial"/>
          <w:sz w:val="22"/>
          <w:szCs w:val="22"/>
        </w:rPr>
      </w:pPr>
    </w:p>
    <w:p w14:paraId="2EF4E485"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3EF85C2" w14:textId="77777777" w:rsidR="00BD2B1F" w:rsidRPr="00BD2B1F" w:rsidRDefault="00BD2B1F" w:rsidP="00BD2B1F">
      <w:pPr>
        <w:pStyle w:val="Odstavecseseznamem"/>
        <w:rPr>
          <w:rFonts w:ascii="Arial" w:hAnsi="Arial"/>
          <w:sz w:val="22"/>
          <w:szCs w:val="22"/>
        </w:rPr>
      </w:pPr>
    </w:p>
    <w:p w14:paraId="16EB02E0"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50DA02F9" w14:textId="77777777" w:rsidR="00BD2B1F" w:rsidRDefault="00BD2B1F" w:rsidP="00BD2B1F">
      <w:pPr>
        <w:pStyle w:val="Odstavecseseznamem"/>
        <w:ind w:left="284"/>
        <w:jc w:val="both"/>
        <w:rPr>
          <w:rFonts w:ascii="Arial" w:hAnsi="Arial"/>
          <w:sz w:val="22"/>
          <w:szCs w:val="22"/>
        </w:rPr>
      </w:pPr>
    </w:p>
    <w:p w14:paraId="56B0DBC1"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59EB5806" w14:textId="77777777" w:rsidR="00BD2B1F" w:rsidRPr="00BD2B1F" w:rsidRDefault="00BD2B1F" w:rsidP="00BD2B1F">
      <w:pPr>
        <w:pStyle w:val="Odstavecseseznamem"/>
        <w:rPr>
          <w:rFonts w:ascii="Arial" w:hAnsi="Arial"/>
          <w:sz w:val="22"/>
          <w:szCs w:val="22"/>
        </w:rPr>
      </w:pPr>
    </w:p>
    <w:p w14:paraId="349CC103"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7CA559F7" w14:textId="77777777" w:rsidR="002B4B57" w:rsidRDefault="002B4B57" w:rsidP="00EA3274">
      <w:pPr>
        <w:jc w:val="both"/>
        <w:rPr>
          <w:rFonts w:ascii="Arial" w:hAnsi="Arial"/>
          <w:sz w:val="22"/>
          <w:szCs w:val="22"/>
        </w:rPr>
      </w:pPr>
    </w:p>
    <w:p w14:paraId="6E795CAD" w14:textId="77777777" w:rsidR="00F55C9B" w:rsidRPr="002B4B57" w:rsidRDefault="00F55C9B" w:rsidP="00EA3274">
      <w:pPr>
        <w:jc w:val="both"/>
        <w:rPr>
          <w:rFonts w:ascii="Arial" w:hAnsi="Arial"/>
          <w:sz w:val="22"/>
          <w:szCs w:val="22"/>
        </w:rPr>
      </w:pPr>
    </w:p>
    <w:p w14:paraId="40E5541B"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38D86201"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6034A42B" w14:textId="77777777" w:rsidR="001F561E" w:rsidRDefault="001F561E" w:rsidP="00EA3274">
      <w:pPr>
        <w:jc w:val="both"/>
        <w:rPr>
          <w:rFonts w:ascii="Arial" w:hAnsi="Arial"/>
          <w:sz w:val="22"/>
          <w:szCs w:val="22"/>
        </w:rPr>
      </w:pPr>
    </w:p>
    <w:p w14:paraId="5E8ADD5C"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14:paraId="105B072A" w14:textId="77777777" w:rsidR="00BD2B1F" w:rsidRDefault="00BD2B1F" w:rsidP="00BD2B1F">
      <w:pPr>
        <w:pStyle w:val="Odstavecseseznamem"/>
        <w:ind w:left="284"/>
        <w:jc w:val="both"/>
        <w:rPr>
          <w:rFonts w:ascii="Arial" w:hAnsi="Arial"/>
          <w:sz w:val="22"/>
          <w:szCs w:val="22"/>
        </w:rPr>
      </w:pPr>
    </w:p>
    <w:p w14:paraId="0F2E8996" w14:textId="77777777"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14:paraId="0761033B" w14:textId="77777777" w:rsidR="00771AE3" w:rsidRDefault="00771AE3" w:rsidP="00EA3274">
      <w:pPr>
        <w:jc w:val="both"/>
        <w:rPr>
          <w:rFonts w:ascii="Arial" w:hAnsi="Arial"/>
          <w:sz w:val="22"/>
          <w:szCs w:val="22"/>
        </w:rPr>
      </w:pPr>
    </w:p>
    <w:p w14:paraId="2FC5A9B4" w14:textId="77777777" w:rsidR="0056368B" w:rsidRDefault="0056368B" w:rsidP="00EA3274">
      <w:pPr>
        <w:jc w:val="both"/>
        <w:rPr>
          <w:rFonts w:ascii="Arial" w:hAnsi="Arial"/>
          <w:sz w:val="22"/>
          <w:szCs w:val="22"/>
        </w:rPr>
      </w:pPr>
    </w:p>
    <w:p w14:paraId="4D0C2BDE" w14:textId="77777777" w:rsidR="0056368B" w:rsidRDefault="0056368B" w:rsidP="00EA3274">
      <w:pPr>
        <w:jc w:val="both"/>
        <w:rPr>
          <w:rFonts w:ascii="Arial" w:hAnsi="Arial"/>
          <w:sz w:val="22"/>
          <w:szCs w:val="22"/>
        </w:rPr>
      </w:pPr>
    </w:p>
    <w:p w14:paraId="66FBB671"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6193023D"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FC9BB4B" w14:textId="77777777" w:rsidR="00F577E2" w:rsidRDefault="00F577E2" w:rsidP="00A01E1B">
      <w:pPr>
        <w:tabs>
          <w:tab w:val="left" w:pos="0"/>
        </w:tabs>
        <w:ind w:left="567" w:hanging="567"/>
        <w:jc w:val="both"/>
        <w:rPr>
          <w:rFonts w:ascii="Arial" w:hAnsi="Arial" w:cs="Arial"/>
          <w:sz w:val="22"/>
          <w:szCs w:val="22"/>
        </w:rPr>
      </w:pPr>
    </w:p>
    <w:p w14:paraId="592323FB"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lastRenderedPageBreak/>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4283810" w14:textId="77777777" w:rsidR="00E36EDD" w:rsidRDefault="00E36EDD" w:rsidP="00E36EDD">
      <w:pPr>
        <w:pStyle w:val="Podnadpis"/>
        <w:ind w:left="284"/>
        <w:jc w:val="both"/>
        <w:rPr>
          <w:rFonts w:ascii="Arial" w:hAnsi="Arial" w:cs="Arial"/>
          <w:b w:val="0"/>
          <w:sz w:val="22"/>
          <w:szCs w:val="22"/>
        </w:rPr>
      </w:pPr>
    </w:p>
    <w:p w14:paraId="05FB9C87"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0B08AF0" w14:textId="77777777" w:rsidR="00675FE8" w:rsidRDefault="00675FE8" w:rsidP="00675FE8">
      <w:pPr>
        <w:pStyle w:val="Odstavecseseznamem"/>
        <w:rPr>
          <w:rFonts w:ascii="Arial" w:hAnsi="Arial" w:cs="Arial"/>
          <w:b/>
          <w:sz w:val="22"/>
          <w:szCs w:val="22"/>
        </w:rPr>
      </w:pPr>
    </w:p>
    <w:p w14:paraId="2FCECCE4"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2B97070B" w14:textId="77777777" w:rsidR="009D77E9" w:rsidRPr="009D77E9" w:rsidRDefault="009D77E9" w:rsidP="009D77E9">
      <w:pPr>
        <w:pStyle w:val="Podnadpis"/>
        <w:ind w:left="284"/>
        <w:jc w:val="both"/>
        <w:rPr>
          <w:rFonts w:ascii="Arial" w:hAnsi="Arial" w:cs="Arial"/>
          <w:b w:val="0"/>
          <w:sz w:val="22"/>
          <w:szCs w:val="22"/>
        </w:rPr>
      </w:pPr>
    </w:p>
    <w:p w14:paraId="5BF5FE05"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071EFB88" w14:textId="77777777" w:rsidR="00675FE8" w:rsidRDefault="00675FE8" w:rsidP="00675FE8">
      <w:pPr>
        <w:pStyle w:val="Odstavecseseznamem"/>
        <w:rPr>
          <w:rFonts w:ascii="Arial" w:hAnsi="Arial" w:cs="Arial"/>
          <w:b/>
          <w:sz w:val="22"/>
          <w:szCs w:val="22"/>
        </w:rPr>
      </w:pPr>
    </w:p>
    <w:p w14:paraId="4AA45198"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CDB0F1C" w14:textId="77777777" w:rsidR="005B2391" w:rsidRDefault="005B2391" w:rsidP="005B2391">
      <w:pPr>
        <w:pStyle w:val="Odstavecseseznamem"/>
        <w:rPr>
          <w:rFonts w:ascii="Arial" w:hAnsi="Arial" w:cs="Arial"/>
          <w:b/>
          <w:sz w:val="22"/>
          <w:szCs w:val="22"/>
        </w:rPr>
      </w:pPr>
    </w:p>
    <w:p w14:paraId="1ADF655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073E7420" w14:textId="77777777" w:rsidR="005B2391" w:rsidRDefault="005B2391" w:rsidP="005B2391">
      <w:pPr>
        <w:pStyle w:val="Odstavecseseznamem"/>
        <w:rPr>
          <w:rFonts w:ascii="Arial" w:hAnsi="Arial" w:cs="Arial"/>
          <w:b/>
          <w:sz w:val="22"/>
          <w:szCs w:val="22"/>
        </w:rPr>
      </w:pPr>
    </w:p>
    <w:p w14:paraId="01F99CBC"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lastRenderedPageBreak/>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5FFE991C" w14:textId="77777777" w:rsidR="005B2391" w:rsidRDefault="005B2391" w:rsidP="005B2391">
      <w:pPr>
        <w:pStyle w:val="Odstavecseseznamem"/>
        <w:rPr>
          <w:rFonts w:ascii="Arial" w:hAnsi="Arial" w:cs="Arial"/>
          <w:b/>
          <w:sz w:val="22"/>
          <w:szCs w:val="22"/>
        </w:rPr>
      </w:pPr>
    </w:p>
    <w:p w14:paraId="4544A595" w14:textId="77777777" w:rsidR="00301DC5" w:rsidRPr="005B2391"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759130DF" w14:textId="77777777" w:rsidR="008A25AE" w:rsidRDefault="008A25AE" w:rsidP="00771AE3">
      <w:pPr>
        <w:tabs>
          <w:tab w:val="left" w:pos="0"/>
          <w:tab w:val="left" w:pos="2080"/>
        </w:tabs>
        <w:ind w:left="567" w:hanging="567"/>
        <w:jc w:val="both"/>
        <w:rPr>
          <w:rFonts w:ascii="Times" w:hAnsi="Times"/>
        </w:rPr>
      </w:pPr>
    </w:p>
    <w:p w14:paraId="5E0CE2DB" w14:textId="77777777" w:rsidR="004F2F6B" w:rsidRDefault="004F2F6B" w:rsidP="00634F59">
      <w:pPr>
        <w:tabs>
          <w:tab w:val="left" w:pos="0"/>
          <w:tab w:val="left" w:pos="2080"/>
        </w:tabs>
        <w:jc w:val="both"/>
        <w:rPr>
          <w:rFonts w:ascii="Arial" w:hAnsi="Arial" w:cs="Arial"/>
          <w:sz w:val="22"/>
          <w:szCs w:val="22"/>
        </w:rPr>
      </w:pPr>
    </w:p>
    <w:p w14:paraId="2F67D18A"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14:paraId="3CDE56C7"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8B3DA3F" w14:textId="77777777" w:rsidR="00954C1B" w:rsidRDefault="00954C1B" w:rsidP="00A463D0">
      <w:pPr>
        <w:tabs>
          <w:tab w:val="left" w:pos="2080"/>
        </w:tabs>
        <w:jc w:val="both"/>
        <w:rPr>
          <w:rFonts w:ascii="Arial" w:hAnsi="Arial" w:cs="Arial"/>
          <w:sz w:val="22"/>
          <w:szCs w:val="22"/>
        </w:rPr>
      </w:pPr>
    </w:p>
    <w:p w14:paraId="66C88770"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3600CAC0" w14:textId="77777777" w:rsidR="005B2391" w:rsidRDefault="005B2391" w:rsidP="005B2391">
      <w:pPr>
        <w:pStyle w:val="Odstavecseseznamem"/>
        <w:tabs>
          <w:tab w:val="left" w:pos="2080"/>
        </w:tabs>
        <w:ind w:left="284"/>
        <w:jc w:val="both"/>
        <w:rPr>
          <w:rFonts w:ascii="Arial" w:hAnsi="Arial" w:cs="Arial"/>
          <w:sz w:val="22"/>
          <w:szCs w:val="22"/>
        </w:rPr>
      </w:pPr>
    </w:p>
    <w:p w14:paraId="576EF347"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677C83A"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C494651" w14:textId="77777777" w:rsidR="005B2391" w:rsidRDefault="005B2391" w:rsidP="005B2391">
      <w:pPr>
        <w:pStyle w:val="Odstavecseseznamem"/>
        <w:tabs>
          <w:tab w:val="left" w:pos="2080"/>
        </w:tabs>
        <w:ind w:left="284"/>
        <w:jc w:val="both"/>
        <w:rPr>
          <w:rFonts w:ascii="Arial" w:hAnsi="Arial" w:cs="Arial"/>
          <w:sz w:val="22"/>
          <w:szCs w:val="22"/>
        </w:rPr>
      </w:pPr>
    </w:p>
    <w:p w14:paraId="321B64D2"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5FF7AC7F"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3BA166AB" w14:textId="77777777" w:rsidR="00A463D0" w:rsidRDefault="00A463D0" w:rsidP="00A463D0">
      <w:pPr>
        <w:tabs>
          <w:tab w:val="left" w:pos="2080"/>
        </w:tabs>
        <w:jc w:val="both"/>
        <w:rPr>
          <w:rFonts w:ascii="Arial" w:hAnsi="Arial" w:cs="Arial"/>
          <w:sz w:val="22"/>
          <w:szCs w:val="22"/>
        </w:rPr>
      </w:pPr>
    </w:p>
    <w:p w14:paraId="39EC827E" w14:textId="77777777"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4156E37B" w14:textId="77777777" w:rsidR="00240DC6" w:rsidRPr="00954C1B" w:rsidRDefault="00240DC6" w:rsidP="00954C1B">
      <w:pPr>
        <w:tabs>
          <w:tab w:val="left" w:pos="2080"/>
        </w:tabs>
        <w:jc w:val="both"/>
        <w:rPr>
          <w:rFonts w:ascii="Arial" w:hAnsi="Arial" w:cs="Arial"/>
          <w:sz w:val="22"/>
          <w:szCs w:val="22"/>
        </w:rPr>
      </w:pPr>
    </w:p>
    <w:p w14:paraId="3D61B901"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903349A"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3B05DE99" w14:textId="77777777" w:rsidR="00634F59" w:rsidRPr="00634F59" w:rsidRDefault="00634F59" w:rsidP="00634F59">
      <w:pPr>
        <w:tabs>
          <w:tab w:val="left" w:pos="2080"/>
        </w:tabs>
        <w:jc w:val="both"/>
        <w:rPr>
          <w:rFonts w:ascii="Arial" w:hAnsi="Arial" w:cs="Arial"/>
          <w:sz w:val="22"/>
          <w:szCs w:val="22"/>
        </w:rPr>
      </w:pPr>
    </w:p>
    <w:p w14:paraId="6B396793"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144763FF" w14:textId="77777777" w:rsidR="009F77B7" w:rsidRDefault="009F77B7" w:rsidP="005B2391">
      <w:pPr>
        <w:pStyle w:val="Odstavecseseznamem"/>
        <w:tabs>
          <w:tab w:val="left" w:pos="2080"/>
        </w:tabs>
        <w:ind w:left="284"/>
        <w:jc w:val="both"/>
        <w:rPr>
          <w:rFonts w:ascii="Arial" w:hAnsi="Arial" w:cs="Arial"/>
          <w:sz w:val="22"/>
          <w:szCs w:val="22"/>
        </w:rPr>
      </w:pPr>
    </w:p>
    <w:p w14:paraId="11D3EF34"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 xml:space="preserve">zástupce ve </w:t>
      </w:r>
      <w:r w:rsidR="007C1702" w:rsidRPr="005B2391">
        <w:rPr>
          <w:rFonts w:ascii="Arial" w:hAnsi="Arial" w:cs="Arial"/>
          <w:sz w:val="22"/>
          <w:szCs w:val="22"/>
        </w:rPr>
        <w:lastRenderedPageBreak/>
        <w:t>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0A8C4EE6" w14:textId="77777777" w:rsidR="005B2391" w:rsidRPr="005B2391" w:rsidRDefault="005B2391" w:rsidP="005B2391">
      <w:pPr>
        <w:pStyle w:val="Odstavecseseznamem"/>
        <w:rPr>
          <w:rFonts w:ascii="Arial" w:hAnsi="Arial" w:cs="Arial"/>
          <w:sz w:val="22"/>
          <w:szCs w:val="22"/>
        </w:rPr>
      </w:pPr>
    </w:p>
    <w:p w14:paraId="43BB7917"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0A212F4A"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361FEBBF"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01A3CB44"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03B9B11F"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05CC9555"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14899D27" w14:textId="77777777" w:rsidR="00F577E2" w:rsidRPr="00FB3579" w:rsidRDefault="00F577E2" w:rsidP="00FB3579">
      <w:pPr>
        <w:pStyle w:val="Odstavec111"/>
        <w:rPr>
          <w:sz w:val="22"/>
          <w:szCs w:val="22"/>
        </w:rPr>
      </w:pPr>
      <w:r w:rsidRPr="00FB3579">
        <w:rPr>
          <w:sz w:val="22"/>
          <w:szCs w:val="22"/>
        </w:rPr>
        <w:t>nebude nespolehlivým plátcem,</w:t>
      </w:r>
    </w:p>
    <w:p w14:paraId="7E5EAF5E"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117A9B7E" w14:textId="77777777" w:rsidR="005B2391" w:rsidRPr="00240DC6" w:rsidRDefault="005B2391" w:rsidP="00240DC6">
      <w:pPr>
        <w:rPr>
          <w:rFonts w:ascii="Arial" w:hAnsi="Arial" w:cs="Arial"/>
          <w:sz w:val="22"/>
          <w:szCs w:val="22"/>
        </w:rPr>
      </w:pPr>
    </w:p>
    <w:p w14:paraId="27ABEB72"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09743083" w14:textId="77777777" w:rsidR="005B2391" w:rsidRPr="005B2391" w:rsidRDefault="005B2391" w:rsidP="005B2391">
      <w:pPr>
        <w:pStyle w:val="Odstavecseseznamem"/>
        <w:rPr>
          <w:rFonts w:ascii="Arial" w:hAnsi="Arial" w:cs="Arial"/>
          <w:sz w:val="22"/>
          <w:szCs w:val="22"/>
        </w:rPr>
      </w:pPr>
    </w:p>
    <w:p w14:paraId="4975B8A1" w14:textId="71D510E6" w:rsidR="00A6475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Smluvní strany se dohodly, že tato smlouva – ať už je povinně uveřejňovanou smlouvou dle zákona o registru smluv, či nikoli – bude natrvalo uveřejněna v registru smluv, a to v celém rozsahu včetně příslušných </w:t>
      </w:r>
      <w:proofErr w:type="spellStart"/>
      <w:r w:rsidRPr="00CB5650">
        <w:rPr>
          <w:rFonts w:ascii="Arial" w:hAnsi="Arial" w:cs="Arial"/>
          <w:sz w:val="22"/>
          <w:szCs w:val="22"/>
        </w:rPr>
        <w:t>metadat</w:t>
      </w:r>
      <w:proofErr w:type="spellEnd"/>
      <w:r w:rsidRPr="00CB5650">
        <w:rPr>
          <w:rFonts w:ascii="Arial" w:hAnsi="Arial" w:cs="Arial"/>
          <w:sz w:val="22"/>
          <w:szCs w:val="22"/>
        </w:rPr>
        <w:t>, s výjimkou údajů o fyzických osobách, které nejsou smluvními stranami, a kontaktních či doplňujících údajů (číslo účtu, telefonní číslo, e-mailová adresa apod.). Uveřejnění této smlouvy v registru smluv zajistí bez zbytečného odkladu po jejím uzavření Statutární město Opava. Nezajistí-li však uveřejnění této smlouvy v registru smluv v souladu se zákonem Statutární město Opava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r w:rsidR="009A1152">
        <w:rPr>
          <w:rFonts w:ascii="Arial" w:hAnsi="Arial" w:cs="Arial"/>
          <w:sz w:val="22"/>
          <w:szCs w:val="22"/>
        </w:rPr>
        <w:t>.</w:t>
      </w:r>
    </w:p>
    <w:p w14:paraId="4438C451" w14:textId="77777777" w:rsidR="005B2391" w:rsidRPr="005B2391" w:rsidRDefault="005B2391" w:rsidP="005B2391">
      <w:pPr>
        <w:pStyle w:val="Odstavecseseznamem"/>
        <w:rPr>
          <w:rFonts w:ascii="Arial" w:hAnsi="Arial" w:cs="Arial"/>
          <w:sz w:val="22"/>
          <w:szCs w:val="22"/>
        </w:rPr>
      </w:pPr>
    </w:p>
    <w:p w14:paraId="50D02A5F" w14:textId="77777777" w:rsidR="00D6730C" w:rsidRPr="00DD209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w:t>
      </w:r>
      <w:r w:rsidRPr="00DD209C">
        <w:rPr>
          <w:rFonts w:ascii="Arial" w:hAnsi="Arial" w:cs="Arial"/>
          <w:sz w:val="22"/>
          <w:szCs w:val="22"/>
        </w:rPr>
        <w:t xml:space="preserve">výslovně neupravené se řídí </w:t>
      </w:r>
      <w:r w:rsidR="00D6730C" w:rsidRPr="00DD209C">
        <w:rPr>
          <w:rFonts w:ascii="Arial" w:hAnsi="Arial" w:cs="Arial"/>
          <w:sz w:val="22"/>
          <w:szCs w:val="22"/>
        </w:rPr>
        <w:t xml:space="preserve">českým právem, zejména </w:t>
      </w:r>
      <w:r w:rsidRPr="00DD209C">
        <w:rPr>
          <w:rFonts w:ascii="Arial" w:hAnsi="Arial" w:cs="Arial"/>
          <w:sz w:val="22"/>
          <w:szCs w:val="22"/>
        </w:rPr>
        <w:t xml:space="preserve">příslušnými ustanoveními OZ, </w:t>
      </w:r>
      <w:r w:rsidR="00D6730C" w:rsidRPr="00DD209C">
        <w:rPr>
          <w:rFonts w:ascii="Arial" w:hAnsi="Arial" w:cs="Arial"/>
          <w:sz w:val="22"/>
          <w:szCs w:val="22"/>
        </w:rPr>
        <w:t xml:space="preserve">a to </w:t>
      </w:r>
      <w:r w:rsidRPr="00DD209C">
        <w:rPr>
          <w:rFonts w:ascii="Arial" w:hAnsi="Arial" w:cs="Arial"/>
          <w:sz w:val="22"/>
          <w:szCs w:val="22"/>
        </w:rPr>
        <w:t xml:space="preserve">zejména ustanoveními § 2079 a násl. </w:t>
      </w:r>
      <w:r w:rsidR="00D6730C" w:rsidRPr="00DD209C">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5CF65B46" w14:textId="77777777" w:rsidR="005B2391" w:rsidRPr="00DD209C" w:rsidRDefault="005B2391" w:rsidP="005B2391">
      <w:pPr>
        <w:pStyle w:val="Odstavecseseznamem"/>
        <w:rPr>
          <w:rFonts w:ascii="Arial" w:hAnsi="Arial" w:cs="Arial"/>
          <w:sz w:val="22"/>
          <w:szCs w:val="22"/>
        </w:rPr>
      </w:pPr>
    </w:p>
    <w:p w14:paraId="72186152" w14:textId="77777777" w:rsidR="00850BE4" w:rsidRPr="006D6380" w:rsidRDefault="00850BE4" w:rsidP="00850BE4">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Tato smlou</w:t>
      </w:r>
      <w:r>
        <w:rPr>
          <w:rFonts w:ascii="Arial" w:hAnsi="Arial" w:cs="Arial"/>
          <w:sz w:val="22"/>
          <w:szCs w:val="22"/>
        </w:rPr>
        <w:t xml:space="preserve">va nabývá platnosti </w:t>
      </w:r>
      <w:r w:rsidRPr="005B2391">
        <w:rPr>
          <w:rFonts w:ascii="Arial" w:hAnsi="Arial" w:cs="Arial"/>
          <w:sz w:val="22"/>
          <w:szCs w:val="22"/>
        </w:rPr>
        <w:t>dnem jejího podpisu oběma smluvními stranami.</w:t>
      </w:r>
      <w:r>
        <w:rPr>
          <w:rFonts w:ascii="Arial" w:hAnsi="Arial" w:cs="Arial"/>
          <w:sz w:val="22"/>
          <w:szCs w:val="22"/>
        </w:rPr>
        <w:t xml:space="preserve"> Účinnosti nabývá tato smlouva dnem jejího zveřejnění dle odst. 5 tohoto článku smlouvy.  </w:t>
      </w:r>
    </w:p>
    <w:p w14:paraId="2C5A7F46" w14:textId="77777777" w:rsidR="004F28CD" w:rsidRPr="004F28CD" w:rsidRDefault="004F28CD" w:rsidP="004F28CD">
      <w:pPr>
        <w:rPr>
          <w:rFonts w:ascii="Arial" w:hAnsi="Arial" w:cs="Arial"/>
          <w:sz w:val="22"/>
          <w:szCs w:val="22"/>
        </w:rPr>
      </w:pPr>
    </w:p>
    <w:p w14:paraId="26D17D45"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DBF7591" w14:textId="77777777" w:rsidR="00AA0AD3" w:rsidRPr="00AA0AD3" w:rsidRDefault="00AA0AD3" w:rsidP="00AA0AD3">
      <w:pPr>
        <w:pStyle w:val="Odstavecseseznamem"/>
        <w:rPr>
          <w:rFonts w:ascii="Arial" w:hAnsi="Arial" w:cs="Arial"/>
          <w:color w:val="FF0000"/>
          <w:sz w:val="22"/>
          <w:szCs w:val="22"/>
        </w:rPr>
      </w:pPr>
    </w:p>
    <w:p w14:paraId="450E09AD"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46960F0F" w14:textId="77777777" w:rsidR="005B2391" w:rsidRPr="005B2391" w:rsidRDefault="005B2391" w:rsidP="005B2391">
      <w:pPr>
        <w:pStyle w:val="Odstavecseseznamem"/>
        <w:rPr>
          <w:rFonts w:ascii="Arial" w:hAnsi="Arial" w:cs="Arial"/>
          <w:sz w:val="22"/>
          <w:szCs w:val="22"/>
        </w:rPr>
      </w:pPr>
    </w:p>
    <w:p w14:paraId="05CC8ACB"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12F54725" w14:textId="77777777" w:rsidR="004F28CD" w:rsidRPr="00A56E39" w:rsidRDefault="004F28CD" w:rsidP="00A56E39">
      <w:pPr>
        <w:rPr>
          <w:rFonts w:ascii="Arial" w:hAnsi="Arial" w:cs="Arial"/>
          <w:sz w:val="22"/>
          <w:szCs w:val="22"/>
        </w:rPr>
      </w:pPr>
    </w:p>
    <w:p w14:paraId="66B70F29" w14:textId="4C1C103A"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6BA74BC5" w14:textId="77777777" w:rsidR="00CB5650" w:rsidRDefault="00CB5650" w:rsidP="001D0204">
      <w:pPr>
        <w:pStyle w:val="Odstavecseseznamem"/>
        <w:ind w:left="284"/>
        <w:jc w:val="both"/>
        <w:rPr>
          <w:rFonts w:ascii="Arial" w:hAnsi="Arial" w:cs="Arial"/>
          <w:sz w:val="22"/>
          <w:szCs w:val="22"/>
        </w:rPr>
      </w:pPr>
    </w:p>
    <w:p w14:paraId="3548FCEE" w14:textId="33CB9507" w:rsidR="00CB5650" w:rsidRPr="005B2391" w:rsidRDefault="00CB5650" w:rsidP="00A64751">
      <w:pPr>
        <w:pStyle w:val="Odstavecseseznamem"/>
        <w:numPr>
          <w:ilvl w:val="0"/>
          <w:numId w:val="29"/>
        </w:numPr>
        <w:ind w:left="284" w:hanging="284"/>
        <w:jc w:val="both"/>
        <w:rPr>
          <w:rFonts w:ascii="Arial" w:hAnsi="Arial" w:cs="Arial"/>
          <w:sz w:val="22"/>
          <w:szCs w:val="22"/>
        </w:rPr>
      </w:pPr>
      <w:r w:rsidRPr="00CB5650">
        <w:rPr>
          <w:rFonts w:ascii="Arial" w:hAnsi="Arial" w:cs="Arial"/>
          <w:sz w:val="22"/>
          <w:szCs w:val="22"/>
        </w:rPr>
        <w:t xml:space="preserve">Uzavření této smlouvy bylo schváleno Radou statutárního města Opavy dne </w:t>
      </w:r>
      <w:proofErr w:type="gramStart"/>
      <w:r w:rsidRPr="001D0204">
        <w:rPr>
          <w:rFonts w:ascii="Arial" w:hAnsi="Arial" w:cs="Arial"/>
          <w:sz w:val="22"/>
          <w:szCs w:val="22"/>
          <w:highlight w:val="cyan"/>
        </w:rPr>
        <w:t>…</w:t>
      </w:r>
      <w:r w:rsidR="001D0204" w:rsidRPr="001D0204">
        <w:rPr>
          <w:rFonts w:ascii="Arial" w:hAnsi="Arial" w:cs="Arial"/>
          <w:sz w:val="22"/>
          <w:szCs w:val="22"/>
          <w:highlight w:val="cyan"/>
        </w:rPr>
        <w:t>(</w:t>
      </w:r>
      <w:proofErr w:type="gramEnd"/>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r w:rsidRPr="00CB5650">
        <w:rPr>
          <w:rFonts w:ascii="Arial" w:hAnsi="Arial" w:cs="Arial"/>
          <w:sz w:val="22"/>
          <w:szCs w:val="22"/>
        </w:rPr>
        <w:t xml:space="preserve"> usnesením č. </w:t>
      </w:r>
      <w:r w:rsidRPr="001D0204">
        <w:rPr>
          <w:rFonts w:ascii="Arial" w:hAnsi="Arial" w:cs="Arial"/>
          <w:sz w:val="22"/>
          <w:szCs w:val="22"/>
          <w:highlight w:val="cyan"/>
        </w:rPr>
        <w:t>……</w:t>
      </w:r>
      <w:r w:rsidR="001D0204" w:rsidRPr="001D0204">
        <w:rPr>
          <w:rFonts w:ascii="Arial" w:hAnsi="Arial" w:cs="Arial"/>
          <w:sz w:val="22"/>
          <w:szCs w:val="22"/>
          <w:highlight w:val="cyan"/>
        </w:rPr>
        <w:t>(DOPLNÍ KUPUJÍCÍ)</w:t>
      </w:r>
      <w:r w:rsidRPr="001D0204">
        <w:rPr>
          <w:rFonts w:ascii="Arial" w:hAnsi="Arial" w:cs="Arial"/>
          <w:sz w:val="22"/>
          <w:szCs w:val="22"/>
          <w:highlight w:val="cyan"/>
        </w:rPr>
        <w:t>…..</w:t>
      </w:r>
    </w:p>
    <w:p w14:paraId="17CD84FE" w14:textId="77777777" w:rsidR="00C761CE" w:rsidRDefault="00C761CE" w:rsidP="007F0725">
      <w:pPr>
        <w:rPr>
          <w:rFonts w:ascii="Arial" w:hAnsi="Arial" w:cs="Arial"/>
          <w:sz w:val="22"/>
          <w:szCs w:val="22"/>
        </w:rPr>
      </w:pPr>
    </w:p>
    <w:p w14:paraId="4273C9BB" w14:textId="77777777" w:rsidR="00284773" w:rsidRDefault="00284773" w:rsidP="007F0725">
      <w:pPr>
        <w:rPr>
          <w:rFonts w:ascii="Arial" w:hAnsi="Arial" w:cs="Arial"/>
          <w:sz w:val="22"/>
          <w:szCs w:val="22"/>
        </w:rPr>
      </w:pPr>
    </w:p>
    <w:p w14:paraId="6F0EF362" w14:textId="77777777" w:rsidR="00284773" w:rsidRDefault="00284773" w:rsidP="007F0725">
      <w:pPr>
        <w:rPr>
          <w:rFonts w:ascii="Arial" w:hAnsi="Arial" w:cs="Arial"/>
          <w:sz w:val="22"/>
          <w:szCs w:val="22"/>
        </w:rPr>
      </w:pPr>
    </w:p>
    <w:p w14:paraId="2B9BD862" w14:textId="77777777" w:rsidR="00284773" w:rsidRDefault="00284773" w:rsidP="007F0725">
      <w:pPr>
        <w:rPr>
          <w:rFonts w:ascii="Arial" w:hAnsi="Arial" w:cs="Arial"/>
          <w:sz w:val="22"/>
          <w:szCs w:val="22"/>
        </w:rPr>
      </w:pPr>
    </w:p>
    <w:p w14:paraId="14C90318" w14:textId="77777777" w:rsidR="007F0725" w:rsidRPr="007F0725" w:rsidRDefault="00474A9E" w:rsidP="007F0725">
      <w:pPr>
        <w:rPr>
          <w:rFonts w:ascii="Arial" w:hAnsi="Arial" w:cs="Arial"/>
          <w:sz w:val="22"/>
          <w:szCs w:val="22"/>
        </w:rPr>
      </w:pPr>
      <w:bookmarkStart w:id="6" w:name="_Hlk132031804"/>
      <w:r>
        <w:rPr>
          <w:rFonts w:ascii="Arial" w:hAnsi="Arial" w:cs="Arial"/>
          <w:sz w:val="22"/>
          <w:szCs w:val="22"/>
        </w:rPr>
        <w:t>V</w:t>
      </w:r>
      <w:r w:rsidR="00850BE4">
        <w:rPr>
          <w:rFonts w:ascii="Arial" w:hAnsi="Arial" w:cs="Arial"/>
          <w:sz w:val="22"/>
          <w:szCs w:val="22"/>
        </w:rPr>
        <w:t xml:space="preserve"> Opavě</w:t>
      </w:r>
      <w:r w:rsidR="00DD209C">
        <w:rPr>
          <w:rFonts w:ascii="Arial" w:hAnsi="Arial" w:cs="Arial"/>
          <w:sz w:val="22"/>
          <w:szCs w:val="22"/>
        </w:rPr>
        <w:t xml:space="preserve"> </w:t>
      </w:r>
      <w:r w:rsidR="007F0725" w:rsidRPr="007F0725">
        <w:rPr>
          <w:rFonts w:ascii="Arial" w:hAnsi="Arial" w:cs="Arial"/>
          <w:sz w:val="22"/>
          <w:szCs w:val="22"/>
        </w:rPr>
        <w:t>dne………</w:t>
      </w:r>
      <w:r w:rsidR="004F28CD">
        <w:rPr>
          <w:rFonts w:ascii="Arial" w:hAnsi="Arial" w:cs="Arial"/>
          <w:sz w:val="22"/>
          <w:szCs w:val="22"/>
        </w:rPr>
        <w:t>…</w:t>
      </w:r>
      <w:proofErr w:type="gramStart"/>
      <w:r w:rsidR="004F28CD">
        <w:rPr>
          <w:rFonts w:ascii="Arial" w:hAnsi="Arial" w:cs="Arial"/>
          <w:sz w:val="22"/>
          <w:szCs w:val="22"/>
        </w:rPr>
        <w:t>……</w:t>
      </w:r>
      <w:r w:rsidR="00E079D1">
        <w:rPr>
          <w:rFonts w:ascii="Arial" w:hAnsi="Arial" w:cs="Arial"/>
          <w:sz w:val="22"/>
          <w:szCs w:val="22"/>
        </w:rPr>
        <w:t>.</w:t>
      </w:r>
      <w:proofErr w:type="gramEnd"/>
      <w:r w:rsidR="00E079D1">
        <w:rPr>
          <w:rFonts w:ascii="Arial" w:hAnsi="Arial" w:cs="Arial"/>
          <w:sz w:val="22"/>
          <w:szCs w:val="22"/>
        </w:rPr>
        <w:t>.</w:t>
      </w:r>
      <w:r w:rsidR="002D7AB2">
        <w:rPr>
          <w:rFonts w:ascii="Arial" w:hAnsi="Arial" w:cs="Arial"/>
          <w:sz w:val="22"/>
          <w:szCs w:val="22"/>
        </w:rPr>
        <w:tab/>
      </w:r>
      <w:r w:rsidR="00506BDD">
        <w:rPr>
          <w:rFonts w:ascii="Arial" w:hAnsi="Arial" w:cs="Arial"/>
          <w:sz w:val="22"/>
          <w:szCs w:val="22"/>
        </w:rPr>
        <w:tab/>
        <w:t xml:space="preserve">    </w:t>
      </w:r>
      <w:r w:rsidR="00466827">
        <w:rPr>
          <w:rFonts w:ascii="Arial" w:hAnsi="Arial" w:cs="Arial"/>
          <w:sz w:val="22"/>
          <w:szCs w:val="22"/>
        </w:rPr>
        <w:t xml:space="preserve">       </w:t>
      </w:r>
      <w:r w:rsidR="006D6380">
        <w:rPr>
          <w:rFonts w:ascii="Arial" w:hAnsi="Arial" w:cs="Arial"/>
          <w:sz w:val="22"/>
          <w:szCs w:val="22"/>
        </w:rPr>
        <w:tab/>
      </w:r>
      <w:r w:rsidR="007F0725" w:rsidRPr="007F0725">
        <w:rPr>
          <w:rFonts w:ascii="Arial" w:hAnsi="Arial" w:cs="Arial"/>
          <w:sz w:val="22"/>
          <w:szCs w:val="22"/>
        </w:rPr>
        <w:t>V</w:t>
      </w:r>
      <w:r w:rsidR="007F0725" w:rsidRPr="007F0725">
        <w:rPr>
          <w:rFonts w:ascii="Arial" w:hAnsi="Arial" w:cs="Arial"/>
          <w:sz w:val="22"/>
          <w:szCs w:val="22"/>
          <w:highlight w:val="yellow"/>
        </w:rPr>
        <w:t>……………………</w:t>
      </w:r>
      <w:r w:rsidR="007F0725" w:rsidRPr="007F0725">
        <w:rPr>
          <w:rFonts w:ascii="Arial" w:hAnsi="Arial" w:cs="Arial"/>
          <w:sz w:val="22"/>
          <w:szCs w:val="22"/>
        </w:rPr>
        <w:t xml:space="preserve"> dne</w:t>
      </w:r>
      <w:r w:rsidR="007F0725" w:rsidRPr="007F0725">
        <w:rPr>
          <w:rFonts w:ascii="Arial" w:hAnsi="Arial" w:cs="Arial"/>
          <w:sz w:val="22"/>
          <w:szCs w:val="22"/>
          <w:highlight w:val="yellow"/>
        </w:rPr>
        <w:t>………………….</w:t>
      </w:r>
    </w:p>
    <w:p w14:paraId="7E885AE0" w14:textId="77777777" w:rsidR="007F0725" w:rsidRPr="007F0725" w:rsidRDefault="007F0725" w:rsidP="007F0725">
      <w:pPr>
        <w:rPr>
          <w:rFonts w:ascii="Arial" w:hAnsi="Arial" w:cs="Arial"/>
          <w:b/>
          <w:sz w:val="22"/>
          <w:szCs w:val="22"/>
        </w:rPr>
      </w:pPr>
    </w:p>
    <w:p w14:paraId="50133531" w14:textId="77777777" w:rsidR="007F0725" w:rsidRPr="007F0725" w:rsidRDefault="007F0725" w:rsidP="007F0725">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0BEC6F59" w14:textId="77777777" w:rsidR="007F0725" w:rsidRDefault="007F0725" w:rsidP="007F0725">
      <w:pPr>
        <w:rPr>
          <w:rFonts w:ascii="Arial" w:hAnsi="Arial" w:cs="Arial"/>
          <w:sz w:val="22"/>
          <w:szCs w:val="22"/>
        </w:rPr>
      </w:pPr>
    </w:p>
    <w:p w14:paraId="087854F2" w14:textId="77777777" w:rsidR="007F0725" w:rsidRPr="007F0725" w:rsidRDefault="007F0725" w:rsidP="007F0725">
      <w:pPr>
        <w:rPr>
          <w:rFonts w:ascii="Arial" w:hAnsi="Arial" w:cs="Arial"/>
          <w:sz w:val="22"/>
          <w:szCs w:val="22"/>
        </w:rPr>
      </w:pPr>
    </w:p>
    <w:p w14:paraId="0B5F7074" w14:textId="77777777" w:rsidR="007F0725" w:rsidRPr="007F0725" w:rsidRDefault="002305BA" w:rsidP="007F0725">
      <w:pPr>
        <w:rPr>
          <w:rFonts w:ascii="Arial" w:hAnsi="Arial" w:cs="Arial"/>
          <w:sz w:val="22"/>
          <w:szCs w:val="22"/>
        </w:rPr>
      </w:pPr>
      <w:r w:rsidRPr="002305BA">
        <w:rPr>
          <w:rFonts w:ascii="Arial" w:hAnsi="Arial" w:cs="Arial"/>
          <w:sz w:val="22"/>
          <w:szCs w:val="22"/>
        </w:rPr>
        <w:t>……………………………………</w:t>
      </w:r>
      <w:r w:rsidR="007F0725" w:rsidRPr="007F0725">
        <w:rPr>
          <w:rFonts w:ascii="Arial" w:hAnsi="Arial" w:cs="Arial"/>
          <w:sz w:val="22"/>
          <w:szCs w:val="22"/>
        </w:rPr>
        <w:tab/>
      </w:r>
      <w:r w:rsidR="007F0725" w:rsidRPr="007F0725">
        <w:rPr>
          <w:rFonts w:ascii="Arial" w:hAnsi="Arial" w:cs="Arial"/>
          <w:sz w:val="22"/>
          <w:szCs w:val="22"/>
        </w:rPr>
        <w:tab/>
      </w:r>
      <w:r w:rsidR="007F0725" w:rsidRPr="007F0725">
        <w:rPr>
          <w:rFonts w:ascii="Arial" w:hAnsi="Arial" w:cs="Arial"/>
          <w:sz w:val="22"/>
          <w:szCs w:val="22"/>
        </w:rPr>
        <w:tab/>
      </w:r>
      <w:r w:rsidRPr="002305BA">
        <w:rPr>
          <w:rFonts w:ascii="Arial" w:hAnsi="Arial" w:cs="Arial"/>
          <w:sz w:val="22"/>
          <w:szCs w:val="22"/>
          <w:highlight w:val="yellow"/>
        </w:rPr>
        <w:t>……………………………………</w:t>
      </w:r>
      <w:r w:rsidR="007F0725" w:rsidRPr="007F0725">
        <w:rPr>
          <w:rFonts w:ascii="Arial" w:hAnsi="Arial" w:cs="Arial"/>
          <w:sz w:val="22"/>
          <w:szCs w:val="22"/>
        </w:rPr>
        <w:tab/>
      </w:r>
    </w:p>
    <w:p w14:paraId="6769CFE1" w14:textId="77777777" w:rsidR="007F0725" w:rsidRPr="007F0725" w:rsidRDefault="00850BE4" w:rsidP="007F0725">
      <w:pPr>
        <w:pStyle w:val="Zpat"/>
        <w:tabs>
          <w:tab w:val="clear" w:pos="4536"/>
          <w:tab w:val="left" w:pos="4962"/>
        </w:tabs>
        <w:rPr>
          <w:rFonts w:ascii="Arial" w:hAnsi="Arial" w:cs="Arial"/>
          <w:sz w:val="22"/>
          <w:szCs w:val="22"/>
        </w:rPr>
      </w:pPr>
      <w:r>
        <w:rPr>
          <w:rFonts w:ascii="Arial" w:hAnsi="Arial" w:cs="Arial"/>
          <w:sz w:val="22"/>
          <w:szCs w:val="22"/>
        </w:rPr>
        <w:t>Ing. Tomáš Navrátil</w:t>
      </w:r>
      <w:r w:rsidR="007F0725" w:rsidRPr="007F0725">
        <w:rPr>
          <w:rFonts w:ascii="Arial" w:hAnsi="Arial" w:cs="Arial"/>
          <w:sz w:val="22"/>
          <w:szCs w:val="22"/>
        </w:rPr>
        <w:tab/>
      </w:r>
      <w:r w:rsidR="002305BA" w:rsidRPr="002305BA">
        <w:rPr>
          <w:rFonts w:ascii="Arial" w:hAnsi="Arial" w:cs="Arial"/>
          <w:sz w:val="22"/>
          <w:szCs w:val="22"/>
          <w:highlight w:val="yellow"/>
        </w:rPr>
        <w:t>……………………………………</w:t>
      </w:r>
      <w:r w:rsidR="007F0725" w:rsidRPr="007F0725">
        <w:rPr>
          <w:rFonts w:ascii="Arial" w:hAnsi="Arial" w:cs="Arial"/>
          <w:sz w:val="22"/>
          <w:szCs w:val="22"/>
        </w:rPr>
        <w:tab/>
      </w:r>
      <w:r w:rsidR="007F0725" w:rsidRPr="007F0725">
        <w:rPr>
          <w:rFonts w:ascii="Arial" w:hAnsi="Arial" w:cs="Arial"/>
          <w:sz w:val="22"/>
          <w:szCs w:val="22"/>
        </w:rPr>
        <w:tab/>
      </w:r>
    </w:p>
    <w:p w14:paraId="6158DE5A" w14:textId="77777777" w:rsidR="00AA0AD3" w:rsidRPr="002D6047" w:rsidRDefault="00850BE4" w:rsidP="002D6047">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primátor</w:t>
      </w:r>
      <w:r w:rsidR="007F0725" w:rsidRPr="007F0725">
        <w:rPr>
          <w:rFonts w:ascii="Arial" w:hAnsi="Arial" w:cs="Arial"/>
          <w:iCs/>
          <w:color w:val="000000"/>
          <w:sz w:val="22"/>
          <w:szCs w:val="22"/>
        </w:rPr>
        <w:tab/>
      </w:r>
      <w:r w:rsidR="002305BA" w:rsidRPr="002305BA">
        <w:rPr>
          <w:rFonts w:ascii="Arial" w:hAnsi="Arial" w:cs="Arial"/>
          <w:sz w:val="22"/>
          <w:szCs w:val="22"/>
          <w:highlight w:val="yellow"/>
        </w:rPr>
        <w:t>…………</w:t>
      </w:r>
      <w:r w:rsidR="00E079D1">
        <w:rPr>
          <w:rFonts w:ascii="Arial" w:hAnsi="Arial" w:cs="Arial"/>
          <w:sz w:val="22"/>
          <w:szCs w:val="22"/>
          <w:highlight w:val="yellow"/>
        </w:rPr>
        <w:t>……...</w:t>
      </w:r>
      <w:r w:rsidR="002305BA" w:rsidRPr="002305BA">
        <w:rPr>
          <w:rFonts w:ascii="Arial" w:hAnsi="Arial" w:cs="Arial"/>
          <w:sz w:val="22"/>
          <w:szCs w:val="22"/>
          <w:highlight w:val="yellow"/>
        </w:rPr>
        <w:t>…………………</w:t>
      </w:r>
    </w:p>
    <w:bookmarkEnd w:id="6"/>
    <w:p w14:paraId="295706F3" w14:textId="77777777"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14:paraId="0AB2737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7B04783D"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14:paraId="7585BE75"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BD537" w16cex:dateUtc="2024-03-25T0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80C04" w14:textId="77777777" w:rsidR="00BF18E4" w:rsidRDefault="00BF18E4">
      <w:r>
        <w:separator/>
      </w:r>
    </w:p>
  </w:endnote>
  <w:endnote w:type="continuationSeparator" w:id="0">
    <w:p w14:paraId="760C8A73" w14:textId="77777777" w:rsidR="00BF18E4" w:rsidRDefault="00BF1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2DA1E" w14:textId="77777777" w:rsidR="00E6192E" w:rsidRDefault="00E6192E" w:rsidP="00461955">
    <w:pPr>
      <w:pStyle w:val="Zpat"/>
      <w:jc w:val="center"/>
    </w:pPr>
    <w:r w:rsidRPr="00163831">
      <w:rPr>
        <w:color w:val="333333"/>
        <w:sz w:val="16"/>
        <w:szCs w:val="16"/>
      </w:rPr>
      <w:t>.</w:t>
    </w:r>
  </w:p>
  <w:p w14:paraId="7C069513" w14:textId="77777777" w:rsidR="00E6192E" w:rsidRDefault="00E6192E" w:rsidP="007C1E04">
    <w:pPr>
      <w:pStyle w:val="Zpat"/>
      <w:jc w:val="center"/>
      <w:rPr>
        <w:rStyle w:val="slostrnky"/>
      </w:rPr>
    </w:pPr>
  </w:p>
  <w:p w14:paraId="2391F47D"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6</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D194D" w14:textId="77777777" w:rsidR="00E6192E" w:rsidRPr="00A569D1" w:rsidRDefault="00E6192E" w:rsidP="00DD3E17">
    <w:pPr>
      <w:pStyle w:val="Zpat"/>
      <w:pBdr>
        <w:bottom w:val="single" w:sz="12" w:space="1" w:color="auto"/>
      </w:pBdr>
      <w:rPr>
        <w:rFonts w:ascii="Palatino Linotype" w:hAnsi="Palatino Linotype"/>
        <w:sz w:val="4"/>
      </w:rPr>
    </w:pPr>
  </w:p>
  <w:p w14:paraId="34005D64" w14:textId="77777777"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14:paraId="0D0B8492" w14:textId="77777777"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76D73" w14:textId="77777777" w:rsidR="00E6192E" w:rsidRDefault="00E6192E" w:rsidP="007C1E04">
    <w:pPr>
      <w:pStyle w:val="Zpat"/>
      <w:jc w:val="center"/>
      <w:rPr>
        <w:rStyle w:val="slostrnky"/>
      </w:rPr>
    </w:pPr>
  </w:p>
  <w:p w14:paraId="4D5EB775"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D1C07" w14:textId="77777777" w:rsidR="00E6192E" w:rsidRDefault="00E6192E" w:rsidP="00461955">
    <w:pPr>
      <w:pStyle w:val="Zpat"/>
      <w:jc w:val="center"/>
      <w:rPr>
        <w:caps/>
        <w:color w:val="333333"/>
        <w:sz w:val="16"/>
        <w:szCs w:val="16"/>
      </w:rPr>
    </w:pPr>
  </w:p>
  <w:p w14:paraId="2AD90C9D" w14:textId="77777777" w:rsidR="00E6192E" w:rsidRDefault="00E6192E" w:rsidP="007C1E04">
    <w:pPr>
      <w:pStyle w:val="Zpat"/>
      <w:jc w:val="center"/>
      <w:rPr>
        <w:rStyle w:val="slostrnky"/>
      </w:rPr>
    </w:pPr>
  </w:p>
  <w:p w14:paraId="63C5B53B"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B10822">
      <w:rPr>
        <w:rFonts w:ascii="Arial" w:hAnsi="Arial" w:cs="Arial"/>
        <w:noProof/>
      </w:rPr>
      <w:t>14</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D22E0" w14:textId="77777777" w:rsidR="00BF18E4" w:rsidRDefault="00BF18E4">
      <w:r>
        <w:separator/>
      </w:r>
    </w:p>
  </w:footnote>
  <w:footnote w:type="continuationSeparator" w:id="0">
    <w:p w14:paraId="04607620" w14:textId="77777777" w:rsidR="00BF18E4" w:rsidRDefault="00BF18E4">
      <w:r>
        <w:continuationSeparator/>
      </w:r>
    </w:p>
  </w:footnote>
  <w:footnote w:id="1">
    <w:p w14:paraId="199FFDEC"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EE002" w14:textId="77777777" w:rsidR="00E6192E" w:rsidRDefault="00A87E14" w:rsidP="00E6192E">
    <w:pPr>
      <w:pStyle w:val="Zhlav"/>
    </w:pPr>
    <w:r>
      <w:rPr>
        <w:noProof/>
      </w:rPr>
      <w:drawing>
        <wp:inline distT="0" distB="0" distL="0" distR="0" wp14:anchorId="20D0F74C" wp14:editId="0BABD1F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14:paraId="5DA492A1" w14:textId="77777777"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BD546" w14:textId="77777777" w:rsidR="00E6192E" w:rsidRPr="005F2131" w:rsidRDefault="00BF18E4">
    <w:pPr>
      <w:pStyle w:val="Zhlav"/>
      <w:pBdr>
        <w:bottom w:val="single" w:sz="12" w:space="1" w:color="auto"/>
      </w:pBdr>
      <w:spacing w:before="40"/>
      <w:rPr>
        <w:rFonts w:ascii="Arial MT CE Black" w:hAnsi="Arial MT CE Black"/>
      </w:rPr>
    </w:pPr>
    <w:r>
      <w:rPr>
        <w:rFonts w:ascii="Arial MT CE Black" w:hAnsi="Arial MT CE Black"/>
        <w:noProof/>
      </w:rPr>
      <w:pict w14:anchorId="59A1A7EC">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14:paraId="2193CBF5" w14:textId="77777777"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3E044341" w14:textId="77777777"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14:paraId="4494F8DE" w14:textId="77777777" w:rsidR="00E6192E" w:rsidRDefault="00E6192E" w:rsidP="000136B2">
                <w:pPr>
                  <w:rPr>
                    <w:sz w:val="13"/>
                  </w:rPr>
                </w:pPr>
              </w:p>
              <w:p w14:paraId="221C37D7" w14:textId="77777777"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2F96E8C1" w14:textId="77777777"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14:paraId="4B6C100D" w14:textId="77777777"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14:paraId="0BB097B2" w14:textId="77777777" w:rsidR="00E6192E" w:rsidRDefault="00E6192E" w:rsidP="000136B2">
                <w:pPr>
                  <w:pStyle w:val="Zkladntext2"/>
                  <w:tabs>
                    <w:tab w:val="left" w:pos="1843"/>
                  </w:tabs>
                  <w:rPr>
                    <w:rFonts w:ascii="Arial" w:hAnsi="Arial"/>
                    <w:b/>
                    <w:sz w:val="12"/>
                  </w:rPr>
                </w:pPr>
              </w:p>
              <w:p w14:paraId="10B83A65" w14:textId="77777777"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14:paraId="06A4E70C" w14:textId="77777777"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14:anchorId="29B3EA5E" wp14:editId="7632E59F">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0451B6ED" w14:textId="77777777" w:rsidR="00E6192E" w:rsidRDefault="00E6192E">
    <w:pPr>
      <w:pStyle w:val="Zhlav"/>
    </w:pPr>
  </w:p>
  <w:p w14:paraId="4DE34311" w14:textId="77777777"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47A07"/>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2BDB"/>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57CB6"/>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C73CD"/>
    <w:rsid w:val="001D0204"/>
    <w:rsid w:val="001D20A1"/>
    <w:rsid w:val="001D4008"/>
    <w:rsid w:val="001D7534"/>
    <w:rsid w:val="001E4246"/>
    <w:rsid w:val="001F1ABA"/>
    <w:rsid w:val="001F3840"/>
    <w:rsid w:val="001F561E"/>
    <w:rsid w:val="001F588D"/>
    <w:rsid w:val="00200545"/>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6A67"/>
    <w:rsid w:val="00267BD8"/>
    <w:rsid w:val="0027667A"/>
    <w:rsid w:val="00280EDF"/>
    <w:rsid w:val="00283F58"/>
    <w:rsid w:val="00284773"/>
    <w:rsid w:val="00284DDC"/>
    <w:rsid w:val="00287C14"/>
    <w:rsid w:val="0029025F"/>
    <w:rsid w:val="0029044F"/>
    <w:rsid w:val="00291B5B"/>
    <w:rsid w:val="002950C0"/>
    <w:rsid w:val="0029773F"/>
    <w:rsid w:val="002A7FC6"/>
    <w:rsid w:val="002B1043"/>
    <w:rsid w:val="002B1B6E"/>
    <w:rsid w:val="002B4B57"/>
    <w:rsid w:val="002B7C34"/>
    <w:rsid w:val="002C1153"/>
    <w:rsid w:val="002C1A92"/>
    <w:rsid w:val="002C25B1"/>
    <w:rsid w:val="002C31C6"/>
    <w:rsid w:val="002C39D0"/>
    <w:rsid w:val="002C7781"/>
    <w:rsid w:val="002D6047"/>
    <w:rsid w:val="002D7AB2"/>
    <w:rsid w:val="002E67BF"/>
    <w:rsid w:val="002F2527"/>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566B8"/>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2E61"/>
    <w:rsid w:val="003C70B5"/>
    <w:rsid w:val="003C7361"/>
    <w:rsid w:val="003D2D2D"/>
    <w:rsid w:val="003D33F1"/>
    <w:rsid w:val="003D5C08"/>
    <w:rsid w:val="003E0BDD"/>
    <w:rsid w:val="003F2B36"/>
    <w:rsid w:val="003F5BB0"/>
    <w:rsid w:val="003F7D07"/>
    <w:rsid w:val="00404CD5"/>
    <w:rsid w:val="0041245E"/>
    <w:rsid w:val="00413D1B"/>
    <w:rsid w:val="004148D1"/>
    <w:rsid w:val="0042414B"/>
    <w:rsid w:val="00424BB8"/>
    <w:rsid w:val="004317BC"/>
    <w:rsid w:val="00432908"/>
    <w:rsid w:val="004331B7"/>
    <w:rsid w:val="00433A76"/>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5499"/>
    <w:rsid w:val="004F7AA2"/>
    <w:rsid w:val="0050039C"/>
    <w:rsid w:val="00500918"/>
    <w:rsid w:val="00506590"/>
    <w:rsid w:val="00506BDD"/>
    <w:rsid w:val="0051519C"/>
    <w:rsid w:val="0052216F"/>
    <w:rsid w:val="005237E4"/>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E69DE"/>
    <w:rsid w:val="005F2131"/>
    <w:rsid w:val="005F4B54"/>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B48B6"/>
    <w:rsid w:val="007C1702"/>
    <w:rsid w:val="007C1E04"/>
    <w:rsid w:val="007C1FC3"/>
    <w:rsid w:val="007C235A"/>
    <w:rsid w:val="007C2B45"/>
    <w:rsid w:val="007C3008"/>
    <w:rsid w:val="007C3A45"/>
    <w:rsid w:val="007C5BED"/>
    <w:rsid w:val="007D038D"/>
    <w:rsid w:val="007D451B"/>
    <w:rsid w:val="007D6A45"/>
    <w:rsid w:val="007D7991"/>
    <w:rsid w:val="007E0D59"/>
    <w:rsid w:val="007E6E47"/>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0BE4"/>
    <w:rsid w:val="00852B4A"/>
    <w:rsid w:val="008530E0"/>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17E17"/>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6E44"/>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A750F"/>
    <w:rsid w:val="00AB2C24"/>
    <w:rsid w:val="00AB3092"/>
    <w:rsid w:val="00AB5327"/>
    <w:rsid w:val="00AB7ABD"/>
    <w:rsid w:val="00AC02B7"/>
    <w:rsid w:val="00AC1539"/>
    <w:rsid w:val="00AC4029"/>
    <w:rsid w:val="00AC541E"/>
    <w:rsid w:val="00AC74A8"/>
    <w:rsid w:val="00AD5098"/>
    <w:rsid w:val="00AE0759"/>
    <w:rsid w:val="00AE330C"/>
    <w:rsid w:val="00AE6A69"/>
    <w:rsid w:val="00AF35C3"/>
    <w:rsid w:val="00AF645E"/>
    <w:rsid w:val="00B00894"/>
    <w:rsid w:val="00B03B1C"/>
    <w:rsid w:val="00B03F91"/>
    <w:rsid w:val="00B047D6"/>
    <w:rsid w:val="00B05A10"/>
    <w:rsid w:val="00B0604D"/>
    <w:rsid w:val="00B10822"/>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3125"/>
    <w:rsid w:val="00BD4A34"/>
    <w:rsid w:val="00BD6E9B"/>
    <w:rsid w:val="00BE2425"/>
    <w:rsid w:val="00BE512C"/>
    <w:rsid w:val="00BE69B1"/>
    <w:rsid w:val="00BE755F"/>
    <w:rsid w:val="00BF18E4"/>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B5650"/>
    <w:rsid w:val="00CC09D6"/>
    <w:rsid w:val="00CC271F"/>
    <w:rsid w:val="00CC2FA7"/>
    <w:rsid w:val="00CC38A2"/>
    <w:rsid w:val="00CC6EF8"/>
    <w:rsid w:val="00CD1CB2"/>
    <w:rsid w:val="00CD284B"/>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209C"/>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5D8480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character" w:customStyle="1" w:styleId="PodnadpisChar">
    <w:name w:val="Podnadpis Char"/>
    <w:basedOn w:val="Standardnpsmoodstavce"/>
    <w:link w:val="Podnadpis"/>
    <w:rsid w:val="00284773"/>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stenclova@opava-city.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CD85F-AF99-4845-940C-5F67AB71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14</Pages>
  <Words>5042</Words>
  <Characters>29749</Characters>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2024-03-26T11:22:00Z</dcterms:modified>
</cp:coreProperties>
</file>